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F25" w:rsidRPr="00842F60" w:rsidRDefault="00842F60" w:rsidP="00842F60">
      <w:pPr>
        <w:widowControl/>
        <w:spacing w:line="560" w:lineRule="exact"/>
        <w:rPr>
          <w:rFonts w:ascii="宋体" w:hAnsi="宋体"/>
          <w:b/>
          <w:kern w:val="0"/>
          <w:sz w:val="24"/>
        </w:rPr>
      </w:pPr>
      <w:r w:rsidRPr="00842F60">
        <w:rPr>
          <w:rFonts w:ascii="宋体" w:hAnsi="宋体" w:hint="eastAsia"/>
          <w:b/>
          <w:sz w:val="24"/>
        </w:rPr>
        <w:t>八、</w:t>
      </w:r>
      <w:r w:rsidR="00A41F25" w:rsidRPr="00842F60">
        <w:rPr>
          <w:rFonts w:ascii="宋体" w:hAnsi="宋体" w:hint="eastAsia"/>
          <w:b/>
          <w:sz w:val="24"/>
        </w:rPr>
        <w:t>经典阅读书目及期刊目录</w:t>
      </w:r>
    </w:p>
    <w:p w:rsidR="00A41F25" w:rsidRPr="003C613A" w:rsidRDefault="00842F60" w:rsidP="003C613A">
      <w:pPr>
        <w:spacing w:line="400" w:lineRule="exact"/>
        <w:ind w:firstLineChars="200" w:firstLine="442"/>
        <w:rPr>
          <w:rFonts w:ascii="宋体" w:hAnsi="宋体"/>
          <w:b/>
          <w:sz w:val="22"/>
          <w:szCs w:val="22"/>
        </w:rPr>
      </w:pPr>
      <w:r w:rsidRPr="003C613A">
        <w:rPr>
          <w:rFonts w:ascii="宋体" w:hAnsi="宋体" w:hint="eastAsia"/>
          <w:b/>
          <w:sz w:val="22"/>
          <w:szCs w:val="22"/>
        </w:rPr>
        <w:t>（1）</w:t>
      </w:r>
      <w:r w:rsidR="00A41F25" w:rsidRPr="003C613A">
        <w:rPr>
          <w:rFonts w:ascii="宋体" w:hAnsi="宋体" w:hint="eastAsia"/>
          <w:b/>
          <w:sz w:val="22"/>
          <w:szCs w:val="22"/>
        </w:rPr>
        <w:t>经典阅读书目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[1]彼得·德鲁克.卓有成效的管理者[M].北京：机械工业出版社，2009年.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[2]彼得·德鲁克.管理：任务、责任、实务[M].北京：机械工业出版社，2009年.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[3]迈克尔·波特.竞争战略[M].北京：中信出版社，2014年.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[4]迈克尔·波特.竞争优势[M].北京：中信出版社，2014年.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[5]菲利普·科特勒.营销管理（第15版）[M].北京：格致出版社，2016年.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[6]阿尔文·伯恩斯.营销调研（第7版）[M].北京：中国人民大学出版社，2015年.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[7]彼得·德鲁克.创新与企业家精神[M].北京：机械工业出版社，2009年.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[8]埃弗雷姆·特班，电子商务：管理与社交网络视角（原书第7版）[M].北京：机械工业出版社，2014年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[9]肯尼思·劳东.电子商务：商务、技术、社会（第7版）[M].北京：中国人民大学出版社，2014年.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[10]黄成明.数据化管理：洞悉零售及电子商务运营[M].北京：电子工业出版社，2014年.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[11]大卫·伊斯利.网络、群体与市场：揭示高度互联世界的行为原理与效应机制[M].北京：清华大学出版社，2011年.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[12]克里斯·安德森.长尾理论（为什么商业的未来是小众市场）[M].北京：中信出版社，2015年.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[13]卡尔·夏皮罗、哈尔·瓦里安.信息规则：网络经济的策略指导[M].北京：中国人民大学出版社，2000年.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[14]维克托·麦尔-舍恩伯格、肯尼思·库克耶.大数据时代：生活、工作与思维的大变革[M].北京：浙江人民出版社，2013年.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[15]托夫勒.第三次浪潮[M].北京：中信出版社，2000年.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[16]拉姆什·沙尔达.商务智能：数据分析的管理视角（第3版）[M].北京：机械工业出版社，2015年.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[17]范明，孟小峰.数据挖掘：概念与技术（原书第3版）[M].北京：机械工业出版社，2012年.</w:t>
      </w:r>
    </w:p>
    <w:p w:rsidR="00A41F25" w:rsidRPr="003C613A" w:rsidRDefault="00842F60" w:rsidP="003C613A">
      <w:pPr>
        <w:spacing w:line="400" w:lineRule="exact"/>
        <w:ind w:firstLine="420"/>
        <w:rPr>
          <w:rFonts w:ascii="宋体" w:hAnsi="宋体"/>
          <w:b/>
          <w:sz w:val="22"/>
          <w:szCs w:val="22"/>
        </w:rPr>
      </w:pPr>
      <w:r w:rsidRPr="003C613A">
        <w:rPr>
          <w:rFonts w:ascii="宋体" w:hAnsi="宋体" w:hint="eastAsia"/>
          <w:b/>
          <w:sz w:val="22"/>
          <w:szCs w:val="22"/>
        </w:rPr>
        <w:t>（2）</w:t>
      </w:r>
      <w:r w:rsidR="00A41F25" w:rsidRPr="003C613A">
        <w:rPr>
          <w:rFonts w:ascii="宋体" w:hAnsi="宋体" w:hint="eastAsia"/>
          <w:b/>
          <w:sz w:val="22"/>
          <w:szCs w:val="22"/>
        </w:rPr>
        <w:t>期刊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[1]管理类，</w:t>
      </w:r>
      <w:r w:rsidRPr="003C613A">
        <w:rPr>
          <w:rFonts w:ascii="宋体" w:hAnsi="宋体"/>
          <w:sz w:val="22"/>
          <w:szCs w:val="22"/>
        </w:rPr>
        <w:t>Administrative Science Quarterly</w:t>
      </w:r>
      <w:r w:rsidRPr="003C613A">
        <w:rPr>
          <w:rFonts w:ascii="宋体" w:hAnsi="宋体" w:hint="eastAsia"/>
          <w:sz w:val="22"/>
          <w:szCs w:val="22"/>
        </w:rPr>
        <w:t>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[2] 管理类，</w:t>
      </w:r>
      <w:r w:rsidRPr="003C613A">
        <w:rPr>
          <w:rFonts w:ascii="宋体" w:hAnsi="宋体"/>
          <w:sz w:val="22"/>
          <w:szCs w:val="22"/>
        </w:rPr>
        <w:t>Academy of Management Review</w:t>
      </w:r>
      <w:r w:rsidRPr="003C613A">
        <w:rPr>
          <w:rFonts w:ascii="宋体" w:hAnsi="宋体" w:hint="eastAsia"/>
          <w:sz w:val="22"/>
          <w:szCs w:val="22"/>
        </w:rPr>
        <w:t>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lastRenderedPageBreak/>
        <w:t>[3] 管理类，</w:t>
      </w:r>
      <w:r w:rsidRPr="003C613A">
        <w:rPr>
          <w:rFonts w:ascii="宋体" w:hAnsi="宋体"/>
          <w:sz w:val="22"/>
          <w:szCs w:val="22"/>
        </w:rPr>
        <w:t>Academy of Management Journal</w:t>
      </w:r>
      <w:r w:rsidRPr="003C613A">
        <w:rPr>
          <w:rFonts w:ascii="宋体" w:hAnsi="宋体" w:hint="eastAsia"/>
          <w:sz w:val="22"/>
          <w:szCs w:val="22"/>
        </w:rPr>
        <w:t>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[4] 管理类，</w:t>
      </w:r>
      <w:r w:rsidRPr="003C613A">
        <w:rPr>
          <w:rFonts w:ascii="宋体" w:hAnsi="宋体"/>
          <w:sz w:val="22"/>
          <w:szCs w:val="22"/>
        </w:rPr>
        <w:t>California Management Review</w:t>
      </w:r>
      <w:r w:rsidRPr="003C613A">
        <w:rPr>
          <w:rFonts w:ascii="宋体" w:hAnsi="宋体" w:hint="eastAsia"/>
          <w:sz w:val="22"/>
          <w:szCs w:val="22"/>
        </w:rPr>
        <w:t>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[5] 管理类，</w:t>
      </w:r>
      <w:proofErr w:type="spellStart"/>
      <w:r w:rsidRPr="003C613A">
        <w:rPr>
          <w:rFonts w:ascii="宋体" w:hAnsi="宋体"/>
          <w:sz w:val="22"/>
          <w:szCs w:val="22"/>
        </w:rPr>
        <w:t>Solan</w:t>
      </w:r>
      <w:proofErr w:type="spellEnd"/>
      <w:r w:rsidRPr="003C613A">
        <w:rPr>
          <w:rFonts w:ascii="宋体" w:hAnsi="宋体"/>
          <w:sz w:val="22"/>
          <w:szCs w:val="22"/>
        </w:rPr>
        <w:t xml:space="preserve"> Management Review</w:t>
      </w:r>
      <w:r w:rsidRPr="003C613A">
        <w:rPr>
          <w:rFonts w:ascii="宋体" w:hAnsi="宋体" w:hint="eastAsia"/>
          <w:sz w:val="22"/>
          <w:szCs w:val="22"/>
        </w:rPr>
        <w:t>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[6] 营销类，Marketing Science.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[7] 营销类，International Journal of Marketing Research.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[8]经济类，经济研究.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[9]管理类，管理世界.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[10]管理类，经济管理.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[11]管理类，中国工业经济.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[12]管理类，南开管理评论.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[13]电子商务类，电子商务世界.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[14]电子商务类，互联网周刊.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[15]电子商务类，IT经理世界.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[16]电子商务类，第一财经周刊.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[17]管理类，哈佛商业评论.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[18]管理类，商业周刊中文版.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[19]管理科学类，系统工程理论与实践.</w:t>
      </w:r>
    </w:p>
    <w:p w:rsidR="00A41F25" w:rsidRPr="003C613A" w:rsidRDefault="00A41F25" w:rsidP="003C613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3C613A">
        <w:rPr>
          <w:rFonts w:ascii="宋体" w:hAnsi="宋体" w:hint="eastAsia"/>
          <w:sz w:val="22"/>
          <w:szCs w:val="22"/>
        </w:rPr>
        <w:t>[20]管理科学类，系统科学与复杂性学报.</w:t>
      </w:r>
    </w:p>
    <w:p w:rsidR="0089175B" w:rsidRDefault="00421EC4" w:rsidP="00421EC4">
      <w:pPr>
        <w:widowControl/>
        <w:spacing w:line="560" w:lineRule="exact"/>
        <w:rPr>
          <w:rFonts w:ascii="宋体" w:hAnsi="宋体"/>
          <w:b/>
          <w:sz w:val="24"/>
        </w:rPr>
      </w:pPr>
      <w:r w:rsidRPr="00694045">
        <w:rPr>
          <w:rFonts w:ascii="宋体" w:hAnsi="宋体" w:hint="eastAsia"/>
          <w:b/>
          <w:sz w:val="24"/>
        </w:rPr>
        <w:t>九、</w:t>
      </w:r>
      <w:r w:rsidR="0089175B" w:rsidRPr="00694045">
        <w:rPr>
          <w:rFonts w:ascii="宋体" w:hAnsi="宋体" w:hint="eastAsia"/>
          <w:b/>
          <w:sz w:val="24"/>
        </w:rPr>
        <w:t>培养目标与毕业要求矩阵图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6"/>
        <w:gridCol w:w="1134"/>
        <w:gridCol w:w="1419"/>
        <w:gridCol w:w="1319"/>
        <w:gridCol w:w="1349"/>
        <w:gridCol w:w="1349"/>
      </w:tblGrid>
      <w:tr w:rsidR="009406AF" w:rsidRPr="003C613A" w:rsidTr="00BD7303">
        <w:trPr>
          <w:trHeight w:val="266"/>
          <w:jc w:val="center"/>
        </w:trPr>
        <w:tc>
          <w:tcPr>
            <w:tcW w:w="1328" w:type="pct"/>
            <w:tcBorders>
              <w:tl2br w:val="single" w:sz="4" w:space="0" w:color="auto"/>
            </w:tcBorders>
            <w:vAlign w:val="center"/>
          </w:tcPr>
          <w:p w:rsidR="009406AF" w:rsidRPr="003C613A" w:rsidRDefault="009406AF" w:rsidP="003C613A">
            <w:pPr>
              <w:ind w:firstLineChars="294" w:firstLine="590"/>
              <w:jc w:val="right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培养目标</w:t>
            </w:r>
          </w:p>
          <w:p w:rsidR="009406AF" w:rsidRDefault="009406AF" w:rsidP="003C613A">
            <w:pPr>
              <w:rPr>
                <w:rFonts w:ascii="宋体" w:hAnsi="宋体"/>
                <w:b/>
                <w:color w:val="000000"/>
                <w:sz w:val="20"/>
                <w:szCs w:val="20"/>
              </w:rPr>
            </w:pPr>
          </w:p>
          <w:p w:rsidR="003C613A" w:rsidRDefault="003C613A" w:rsidP="003C613A">
            <w:pPr>
              <w:rPr>
                <w:rFonts w:ascii="宋体" w:hAnsi="宋体"/>
                <w:b/>
                <w:color w:val="000000"/>
                <w:sz w:val="20"/>
                <w:szCs w:val="20"/>
              </w:rPr>
            </w:pPr>
          </w:p>
          <w:p w:rsidR="003C613A" w:rsidRPr="003C613A" w:rsidRDefault="003C613A" w:rsidP="003C613A">
            <w:pPr>
              <w:rPr>
                <w:rFonts w:ascii="宋体" w:hAnsi="宋体"/>
                <w:b/>
                <w:color w:val="000000"/>
                <w:sz w:val="20"/>
                <w:szCs w:val="20"/>
              </w:rPr>
            </w:pPr>
          </w:p>
          <w:p w:rsidR="009406AF" w:rsidRPr="003C613A" w:rsidRDefault="009406AF" w:rsidP="003C613A">
            <w:pPr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毕业要求</w:t>
            </w:r>
          </w:p>
        </w:tc>
        <w:tc>
          <w:tcPr>
            <w:tcW w:w="634" w:type="pct"/>
          </w:tcPr>
          <w:p w:rsidR="009406AF" w:rsidRPr="003C613A" w:rsidRDefault="009406AF" w:rsidP="003C613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3C613A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树立社会主义核心价值观</w:t>
            </w:r>
          </w:p>
        </w:tc>
        <w:tc>
          <w:tcPr>
            <w:tcW w:w="793" w:type="pct"/>
          </w:tcPr>
          <w:p w:rsidR="009406AF" w:rsidRPr="003C613A" w:rsidRDefault="009406AF" w:rsidP="003C613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3C613A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掌握管理学、计算机科学理论、商务智能方法和技术</w:t>
            </w:r>
          </w:p>
        </w:tc>
        <w:tc>
          <w:tcPr>
            <w:tcW w:w="737" w:type="pct"/>
          </w:tcPr>
          <w:p w:rsidR="009406AF" w:rsidRPr="003C613A" w:rsidRDefault="009406AF" w:rsidP="003C613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3C613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具有</w:t>
            </w:r>
            <w:r w:rsidRPr="003C613A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互联网思维</w:t>
            </w:r>
            <w:r w:rsidRPr="003C613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、</w:t>
            </w:r>
            <w:r w:rsidRPr="003C613A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国际化</w:t>
            </w:r>
            <w:r w:rsidRPr="003C613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视野、创业精神及较强实践</w:t>
            </w:r>
            <w:r w:rsidRPr="003C613A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能力</w:t>
            </w:r>
          </w:p>
        </w:tc>
        <w:tc>
          <w:tcPr>
            <w:tcW w:w="754" w:type="pct"/>
          </w:tcPr>
          <w:p w:rsidR="009406AF" w:rsidRPr="003C613A" w:rsidRDefault="009406AF" w:rsidP="003C613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3C613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胜任各类企事业单位、政府部门电子商务及商务智能相关工作</w:t>
            </w:r>
          </w:p>
        </w:tc>
        <w:tc>
          <w:tcPr>
            <w:tcW w:w="754" w:type="pct"/>
          </w:tcPr>
          <w:p w:rsidR="009406AF" w:rsidRPr="003C613A" w:rsidRDefault="009406AF" w:rsidP="003C613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3C613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具有较大发展潜力的应用</w:t>
            </w:r>
            <w:r w:rsidRPr="003C613A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型</w:t>
            </w:r>
            <w:r w:rsidRPr="003C613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、</w:t>
            </w:r>
            <w:r w:rsidRPr="003C613A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复合</w:t>
            </w:r>
            <w:r w:rsidRPr="003C613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型高级专业</w:t>
            </w:r>
            <w:r w:rsidRPr="003C613A">
              <w:rPr>
                <w:rFonts w:asciiTheme="minorEastAsia" w:eastAsiaTheme="minorEastAsia" w:hAnsiTheme="minorEastAsia"/>
                <w:sz w:val="20"/>
                <w:szCs w:val="20"/>
              </w:rPr>
              <w:t>人才</w:t>
            </w:r>
          </w:p>
        </w:tc>
      </w:tr>
      <w:tr w:rsidR="009406AF" w:rsidRPr="003C613A" w:rsidTr="00BD7303">
        <w:trPr>
          <w:trHeight w:val="266"/>
          <w:jc w:val="center"/>
        </w:trPr>
        <w:tc>
          <w:tcPr>
            <w:tcW w:w="1328" w:type="pct"/>
            <w:vAlign w:val="center"/>
          </w:tcPr>
          <w:p w:rsidR="009406AF" w:rsidRPr="003C613A" w:rsidRDefault="009406AF" w:rsidP="003C613A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634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93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37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L</w:t>
            </w:r>
          </w:p>
        </w:tc>
        <w:tc>
          <w:tcPr>
            <w:tcW w:w="754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754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</w:tr>
      <w:tr w:rsidR="009406AF" w:rsidRPr="003C613A" w:rsidTr="00BD7303">
        <w:trPr>
          <w:trHeight w:val="575"/>
          <w:jc w:val="center"/>
        </w:trPr>
        <w:tc>
          <w:tcPr>
            <w:tcW w:w="1328" w:type="pct"/>
            <w:vAlign w:val="center"/>
          </w:tcPr>
          <w:p w:rsidR="009406AF" w:rsidRPr="003C613A" w:rsidRDefault="009406AF" w:rsidP="003C613A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掌握经济学、管理学、计算机科学及商务智能知识</w:t>
            </w:r>
          </w:p>
        </w:tc>
        <w:tc>
          <w:tcPr>
            <w:tcW w:w="634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93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37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754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</w:tr>
      <w:tr w:rsidR="009406AF" w:rsidRPr="003C613A" w:rsidTr="00BD7303">
        <w:trPr>
          <w:trHeight w:val="575"/>
          <w:jc w:val="center"/>
        </w:trPr>
        <w:tc>
          <w:tcPr>
            <w:tcW w:w="1328" w:type="pct"/>
            <w:vAlign w:val="center"/>
          </w:tcPr>
          <w:p w:rsidR="009406AF" w:rsidRPr="003C613A" w:rsidRDefault="009406AF" w:rsidP="003C613A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3C613A">
              <w:rPr>
                <w:sz w:val="20"/>
                <w:szCs w:val="20"/>
              </w:rPr>
              <w:t>具有较</w:t>
            </w:r>
            <w:r w:rsidRPr="003C613A">
              <w:rPr>
                <w:rFonts w:hint="eastAsia"/>
                <w:sz w:val="20"/>
                <w:szCs w:val="20"/>
              </w:rPr>
              <w:t>好</w:t>
            </w:r>
            <w:r w:rsidRPr="003C613A">
              <w:rPr>
                <w:sz w:val="20"/>
                <w:szCs w:val="20"/>
              </w:rPr>
              <w:t>的语言与文字表达</w:t>
            </w:r>
            <w:r w:rsidRPr="003C613A">
              <w:rPr>
                <w:rFonts w:hint="eastAsia"/>
                <w:sz w:val="20"/>
                <w:szCs w:val="20"/>
              </w:rPr>
              <w:t>能力，</w:t>
            </w:r>
            <w:r w:rsidRPr="003C613A">
              <w:rPr>
                <w:rFonts w:hAnsi="宋体" w:hint="eastAsia"/>
                <w:kern w:val="0"/>
                <w:sz w:val="20"/>
                <w:szCs w:val="20"/>
              </w:rPr>
              <w:t>掌握</w:t>
            </w:r>
            <w:r w:rsidRPr="003C613A">
              <w:rPr>
                <w:rFonts w:hAnsi="宋体"/>
                <w:kern w:val="0"/>
                <w:sz w:val="20"/>
                <w:szCs w:val="20"/>
              </w:rPr>
              <w:t>一门外国语</w:t>
            </w:r>
          </w:p>
        </w:tc>
        <w:tc>
          <w:tcPr>
            <w:tcW w:w="634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93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737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L</w:t>
            </w:r>
          </w:p>
        </w:tc>
        <w:tc>
          <w:tcPr>
            <w:tcW w:w="754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</w:tr>
      <w:tr w:rsidR="007B73FA" w:rsidRPr="003C613A" w:rsidTr="007B73FA">
        <w:trPr>
          <w:trHeight w:val="575"/>
          <w:jc w:val="center"/>
        </w:trPr>
        <w:tc>
          <w:tcPr>
            <w:tcW w:w="1328" w:type="pct"/>
            <w:vAlign w:val="center"/>
          </w:tcPr>
          <w:p w:rsidR="007B73FA" w:rsidRPr="003C613A" w:rsidRDefault="007B73FA" w:rsidP="007B73FA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3C613A">
              <w:rPr>
                <w:rFonts w:hint="eastAsia"/>
                <w:sz w:val="20"/>
                <w:szCs w:val="20"/>
              </w:rPr>
              <w:lastRenderedPageBreak/>
              <w:t>能够熟练运用计算机和管理实务方面的应用软件</w:t>
            </w:r>
          </w:p>
        </w:tc>
        <w:tc>
          <w:tcPr>
            <w:tcW w:w="634" w:type="pct"/>
            <w:vAlign w:val="center"/>
          </w:tcPr>
          <w:p w:rsidR="007B73FA" w:rsidRDefault="007B73FA" w:rsidP="007B73FA">
            <w:pPr>
              <w:jc w:val="center"/>
            </w:pPr>
            <w:r w:rsidRPr="000F326B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93" w:type="pct"/>
            <w:vAlign w:val="center"/>
          </w:tcPr>
          <w:p w:rsidR="007B73FA" w:rsidRPr="003C613A" w:rsidRDefault="007B73FA" w:rsidP="007B73F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37" w:type="pct"/>
            <w:vAlign w:val="center"/>
          </w:tcPr>
          <w:p w:rsidR="007B73FA" w:rsidRPr="003C613A" w:rsidRDefault="007B73FA" w:rsidP="007B73F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7B73FA" w:rsidRPr="003C613A" w:rsidRDefault="007B73FA" w:rsidP="007B73F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7B73FA" w:rsidRPr="003C613A" w:rsidRDefault="007B73FA" w:rsidP="007B73F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</w:tr>
      <w:tr w:rsidR="007B73FA" w:rsidRPr="003C613A" w:rsidTr="007B73FA">
        <w:trPr>
          <w:trHeight w:val="575"/>
          <w:jc w:val="center"/>
        </w:trPr>
        <w:tc>
          <w:tcPr>
            <w:tcW w:w="1328" w:type="pct"/>
            <w:vAlign w:val="center"/>
          </w:tcPr>
          <w:p w:rsidR="007B73FA" w:rsidRPr="003C613A" w:rsidRDefault="007B73FA" w:rsidP="007B73FA">
            <w:pPr>
              <w:rPr>
                <w:sz w:val="20"/>
                <w:szCs w:val="20"/>
              </w:rPr>
            </w:pPr>
            <w:r w:rsidRPr="003C613A">
              <w:rPr>
                <w:rFonts w:hint="eastAsia"/>
                <w:sz w:val="20"/>
                <w:szCs w:val="20"/>
              </w:rPr>
              <w:t>掌握数据挖掘技术的主要思想和基本算法以及网站设计相关知识</w:t>
            </w:r>
          </w:p>
        </w:tc>
        <w:tc>
          <w:tcPr>
            <w:tcW w:w="634" w:type="pct"/>
            <w:vAlign w:val="center"/>
          </w:tcPr>
          <w:p w:rsidR="007B73FA" w:rsidRDefault="007B73FA" w:rsidP="007B73FA">
            <w:pPr>
              <w:jc w:val="center"/>
            </w:pPr>
            <w:r w:rsidRPr="000F326B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93" w:type="pct"/>
            <w:vAlign w:val="center"/>
          </w:tcPr>
          <w:p w:rsidR="007B73FA" w:rsidRPr="003C613A" w:rsidRDefault="007B73FA" w:rsidP="007B73F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37" w:type="pct"/>
            <w:vAlign w:val="center"/>
          </w:tcPr>
          <w:p w:rsidR="007B73FA" w:rsidRPr="003C613A" w:rsidRDefault="007B73FA" w:rsidP="007B73F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7B73FA" w:rsidRPr="003C613A" w:rsidRDefault="007B73FA" w:rsidP="007B73F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7B73FA" w:rsidRPr="003C613A" w:rsidRDefault="007B73FA" w:rsidP="007B73F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</w:tr>
      <w:tr w:rsidR="007B73FA" w:rsidRPr="003C613A" w:rsidTr="007B73FA">
        <w:trPr>
          <w:trHeight w:val="575"/>
          <w:jc w:val="center"/>
        </w:trPr>
        <w:tc>
          <w:tcPr>
            <w:tcW w:w="1328" w:type="pct"/>
            <w:vAlign w:val="center"/>
          </w:tcPr>
          <w:p w:rsidR="007B73FA" w:rsidRPr="003C613A" w:rsidRDefault="007B73FA" w:rsidP="007B73FA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3C613A">
              <w:rPr>
                <w:rFonts w:hint="eastAsia"/>
                <w:sz w:val="20"/>
                <w:szCs w:val="20"/>
              </w:rPr>
              <w:t>具备</w:t>
            </w:r>
            <w:r w:rsidRPr="003C613A">
              <w:rPr>
                <w:sz w:val="20"/>
                <w:szCs w:val="20"/>
              </w:rPr>
              <w:t>互联网思维和国际化</w:t>
            </w:r>
            <w:r w:rsidRPr="003C613A">
              <w:rPr>
                <w:rFonts w:hint="eastAsia"/>
                <w:sz w:val="20"/>
                <w:szCs w:val="20"/>
              </w:rPr>
              <w:t>视野，</w:t>
            </w:r>
          </w:p>
        </w:tc>
        <w:tc>
          <w:tcPr>
            <w:tcW w:w="634" w:type="pct"/>
            <w:vAlign w:val="center"/>
          </w:tcPr>
          <w:p w:rsidR="007B73FA" w:rsidRDefault="007B73FA" w:rsidP="007B73FA">
            <w:pPr>
              <w:jc w:val="center"/>
            </w:pPr>
            <w:r w:rsidRPr="000F326B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93" w:type="pct"/>
            <w:vAlign w:val="center"/>
          </w:tcPr>
          <w:p w:rsidR="007B73FA" w:rsidRPr="003C613A" w:rsidRDefault="007B73FA" w:rsidP="007B73F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37" w:type="pct"/>
            <w:vAlign w:val="center"/>
          </w:tcPr>
          <w:p w:rsidR="007B73FA" w:rsidRPr="003C613A" w:rsidRDefault="007B73FA" w:rsidP="007B73F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7B73FA" w:rsidRPr="003C613A" w:rsidRDefault="007B73FA" w:rsidP="007B73F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754" w:type="pct"/>
            <w:vAlign w:val="center"/>
          </w:tcPr>
          <w:p w:rsidR="007B73FA" w:rsidRPr="003C613A" w:rsidRDefault="007B73FA" w:rsidP="007B73F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</w:tr>
      <w:tr w:rsidR="009406AF" w:rsidRPr="003C613A" w:rsidTr="00BD7303">
        <w:trPr>
          <w:trHeight w:val="575"/>
          <w:jc w:val="center"/>
        </w:trPr>
        <w:tc>
          <w:tcPr>
            <w:tcW w:w="1328" w:type="pct"/>
            <w:vAlign w:val="center"/>
          </w:tcPr>
          <w:p w:rsidR="009406AF" w:rsidRPr="003C613A" w:rsidRDefault="009406AF" w:rsidP="003C613A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3C613A">
              <w:rPr>
                <w:rFonts w:hint="eastAsia"/>
                <w:sz w:val="20"/>
                <w:szCs w:val="20"/>
              </w:rPr>
              <w:t>具有人文素养、科学精神和社会责任感，以及良好的职业道德素养、健康的心理和体魄</w:t>
            </w:r>
            <w:r w:rsidRPr="003C613A">
              <w:rPr>
                <w:rFonts w:ascii="仿宋" w:eastAsia="仿宋" w:hAnsi="仿宋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4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93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L</w:t>
            </w:r>
          </w:p>
        </w:tc>
        <w:tc>
          <w:tcPr>
            <w:tcW w:w="737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754" w:type="pct"/>
            <w:vAlign w:val="center"/>
          </w:tcPr>
          <w:p w:rsidR="009406AF" w:rsidRPr="003C613A" w:rsidRDefault="009406AF" w:rsidP="003C613A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C613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</w:tr>
    </w:tbl>
    <w:p w:rsidR="007B0CB8" w:rsidRPr="00034518" w:rsidRDefault="007B0CB8" w:rsidP="00282D08">
      <w:pPr>
        <w:spacing w:line="360" w:lineRule="auto"/>
        <w:rPr>
          <w:rFonts w:ascii="宋体" w:hAnsi="宋体"/>
          <w:sz w:val="24"/>
        </w:rPr>
      </w:pPr>
      <w:r w:rsidRPr="00034518">
        <w:rPr>
          <w:rFonts w:ascii="宋体" w:hAnsi="宋体" w:hint="eastAsia"/>
          <w:sz w:val="24"/>
        </w:rPr>
        <w:t>注: 空格处填入H、M或L，其中H表示高相关性，M表示中相关性，L表示低相关性</w:t>
      </w:r>
      <w:r w:rsidR="006536ED" w:rsidRPr="00034518">
        <w:rPr>
          <w:rFonts w:ascii="宋体" w:hAnsi="宋体" w:hint="eastAsia"/>
          <w:sz w:val="24"/>
        </w:rPr>
        <w:t>。</w:t>
      </w:r>
    </w:p>
    <w:p w:rsidR="00EB3C4D" w:rsidRDefault="00EB3C4D" w:rsidP="00421EC4">
      <w:pPr>
        <w:widowControl/>
        <w:spacing w:line="560" w:lineRule="exact"/>
        <w:rPr>
          <w:rFonts w:ascii="宋体" w:hAnsi="宋体"/>
          <w:b/>
          <w:sz w:val="24"/>
        </w:rPr>
      </w:pPr>
    </w:p>
    <w:p w:rsidR="0089175B" w:rsidRPr="00694045" w:rsidRDefault="00421EC4" w:rsidP="00421EC4">
      <w:pPr>
        <w:widowControl/>
        <w:spacing w:line="560" w:lineRule="exact"/>
        <w:rPr>
          <w:rFonts w:ascii="宋体" w:hAnsi="宋体"/>
          <w:b/>
          <w:sz w:val="24"/>
        </w:rPr>
      </w:pPr>
      <w:r w:rsidRPr="00694045">
        <w:rPr>
          <w:rFonts w:ascii="宋体" w:hAnsi="宋体" w:hint="eastAsia"/>
          <w:b/>
          <w:sz w:val="24"/>
        </w:rPr>
        <w:t>十、</w:t>
      </w:r>
      <w:r w:rsidR="0089175B" w:rsidRPr="00694045">
        <w:rPr>
          <w:rFonts w:ascii="宋体" w:hAnsi="宋体" w:hint="eastAsia"/>
          <w:b/>
          <w:sz w:val="24"/>
        </w:rPr>
        <w:t>毕业要求与课程体系矩阵图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53"/>
        <w:gridCol w:w="1012"/>
        <w:gridCol w:w="1013"/>
        <w:gridCol w:w="1013"/>
        <w:gridCol w:w="1013"/>
        <w:gridCol w:w="1013"/>
        <w:gridCol w:w="1013"/>
        <w:gridCol w:w="1016"/>
      </w:tblGrid>
      <w:tr w:rsidR="005D7CF3" w:rsidRPr="0089175B" w:rsidTr="008F6D06">
        <w:trPr>
          <w:trHeight w:val="242"/>
          <w:jc w:val="center"/>
        </w:trPr>
        <w:tc>
          <w:tcPr>
            <w:tcW w:w="1036" w:type="pct"/>
            <w:tcBorders>
              <w:tl2br w:val="single" w:sz="4" w:space="0" w:color="auto"/>
            </w:tcBorders>
            <w:vAlign w:val="center"/>
          </w:tcPr>
          <w:p w:rsidR="008F6D06" w:rsidRPr="003C613A" w:rsidRDefault="008F6D06" w:rsidP="008F6D06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3C613A">
              <w:rPr>
                <w:rFonts w:ascii="宋体" w:hAnsi="宋体" w:hint="eastAsia"/>
                <w:b/>
                <w:sz w:val="20"/>
                <w:szCs w:val="20"/>
              </w:rPr>
              <w:t xml:space="preserve">     毕业要求</w:t>
            </w:r>
          </w:p>
          <w:p w:rsidR="008F6D06" w:rsidRPr="003C613A" w:rsidRDefault="008F6D06" w:rsidP="008F6D06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  <w:p w:rsidR="005D7CF3" w:rsidRPr="003C613A" w:rsidRDefault="008F6D06" w:rsidP="008F6D06">
            <w:pPr>
              <w:pStyle w:val="a3"/>
              <w:spacing w:line="560" w:lineRule="exact"/>
              <w:ind w:firstLineChars="0" w:firstLine="0"/>
              <w:jc w:val="left"/>
              <w:rPr>
                <w:rFonts w:ascii="仿宋" w:eastAsia="仿宋" w:hAnsi="仿宋"/>
                <w:b/>
                <w:sz w:val="20"/>
                <w:szCs w:val="20"/>
              </w:rPr>
            </w:pPr>
            <w:r w:rsidRPr="003C613A">
              <w:rPr>
                <w:rFonts w:ascii="宋体" w:hAnsi="宋体" w:hint="eastAsia"/>
                <w:b/>
                <w:sz w:val="20"/>
                <w:szCs w:val="20"/>
              </w:rPr>
              <w:t>课程体系</w:t>
            </w:r>
          </w:p>
        </w:tc>
        <w:tc>
          <w:tcPr>
            <w:tcW w:w="566" w:type="pct"/>
          </w:tcPr>
          <w:p w:rsidR="005D7CF3" w:rsidRPr="003C613A" w:rsidRDefault="005D7CF3" w:rsidP="005D7CF3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566" w:type="pct"/>
          </w:tcPr>
          <w:p w:rsidR="005D7CF3" w:rsidRPr="003C613A" w:rsidRDefault="005D7CF3" w:rsidP="005D7CF3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掌握经济学、管理学、计算机科学</w:t>
            </w:r>
            <w:r w:rsidR="00C82A7C" w:rsidRPr="003C613A">
              <w:rPr>
                <w:rFonts w:ascii="宋体" w:hAnsi="宋体" w:hint="eastAsia"/>
                <w:sz w:val="20"/>
                <w:szCs w:val="20"/>
              </w:rPr>
              <w:t>及商务智能知识</w:t>
            </w:r>
          </w:p>
          <w:p w:rsidR="005D7CF3" w:rsidRPr="003C613A" w:rsidRDefault="005D7CF3" w:rsidP="005D7CF3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</w:tcPr>
          <w:p w:rsidR="005D7CF3" w:rsidRPr="003C613A" w:rsidRDefault="005D7CF3" w:rsidP="005D7CF3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具有较好的语言与文字表达能力，掌握一门外国语</w:t>
            </w:r>
          </w:p>
          <w:p w:rsidR="005D7CF3" w:rsidRPr="003C613A" w:rsidRDefault="005D7CF3" w:rsidP="005D7CF3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</w:tcPr>
          <w:p w:rsidR="005D7CF3" w:rsidRPr="003C613A" w:rsidRDefault="005D7CF3" w:rsidP="005D7CF3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能够熟练运用计算机和管理实务方面的应用软件</w:t>
            </w:r>
          </w:p>
          <w:p w:rsidR="005D7CF3" w:rsidRPr="003C613A" w:rsidRDefault="005D7CF3" w:rsidP="005D7CF3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</w:tcPr>
          <w:p w:rsidR="005D7CF3" w:rsidRPr="003C613A" w:rsidRDefault="005D7CF3" w:rsidP="005D7CF3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hint="eastAsia"/>
                <w:sz w:val="20"/>
                <w:szCs w:val="20"/>
              </w:rPr>
              <w:t>掌握数据挖掘技术的主要思想和基本算法以及网站设计相关知识</w:t>
            </w:r>
          </w:p>
        </w:tc>
        <w:tc>
          <w:tcPr>
            <w:tcW w:w="566" w:type="pct"/>
            <w:tcBorders>
              <w:left w:val="single" w:sz="4" w:space="0" w:color="auto"/>
            </w:tcBorders>
          </w:tcPr>
          <w:p w:rsidR="005D7CF3" w:rsidRPr="003C613A" w:rsidRDefault="005D7CF3" w:rsidP="005D7CF3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具备互联网思维和国际化视野</w:t>
            </w:r>
          </w:p>
          <w:p w:rsidR="005D7CF3" w:rsidRPr="003C613A" w:rsidRDefault="005D7CF3" w:rsidP="005D7CF3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8" w:type="pct"/>
          </w:tcPr>
          <w:p w:rsidR="005D7CF3" w:rsidRPr="003C613A" w:rsidRDefault="00E34A3E" w:rsidP="005D7CF3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hint="eastAsia"/>
                <w:sz w:val="20"/>
                <w:szCs w:val="20"/>
              </w:rPr>
              <w:t>具有人文素养、科学精神和社会责任感，以及良好的职业道德素养、健康的心理和体魄</w:t>
            </w:r>
          </w:p>
        </w:tc>
      </w:tr>
      <w:tr w:rsidR="005D7CF3" w:rsidRPr="0089175B" w:rsidTr="00BE684D">
        <w:trPr>
          <w:trHeight w:val="454"/>
          <w:jc w:val="center"/>
        </w:trPr>
        <w:tc>
          <w:tcPr>
            <w:tcW w:w="1036" w:type="pct"/>
            <w:vAlign w:val="center"/>
          </w:tcPr>
          <w:p w:rsidR="005D7CF3" w:rsidRPr="003C613A" w:rsidRDefault="005D7CF3" w:rsidP="005D7CF3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思想道德修养与法律基础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5D7CF3" w:rsidRPr="003C613A" w:rsidRDefault="005D7CF3" w:rsidP="00BE684D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5D7CF3" w:rsidRPr="0089175B" w:rsidTr="00BE684D">
        <w:trPr>
          <w:trHeight w:val="454"/>
          <w:jc w:val="center"/>
        </w:trPr>
        <w:tc>
          <w:tcPr>
            <w:tcW w:w="1036" w:type="pct"/>
            <w:vAlign w:val="center"/>
          </w:tcPr>
          <w:p w:rsidR="005D7CF3" w:rsidRPr="003C613A" w:rsidRDefault="005D7CF3" w:rsidP="005D7CF3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毛泽东思想与中国特色社会主义理论体系概论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5D7CF3" w:rsidRPr="003C613A" w:rsidRDefault="005D7CF3" w:rsidP="00BE684D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5D7CF3" w:rsidRPr="0089175B" w:rsidTr="00BE684D">
        <w:trPr>
          <w:trHeight w:val="454"/>
          <w:jc w:val="center"/>
        </w:trPr>
        <w:tc>
          <w:tcPr>
            <w:tcW w:w="1036" w:type="pct"/>
            <w:vAlign w:val="center"/>
          </w:tcPr>
          <w:p w:rsidR="005D7CF3" w:rsidRPr="003C613A" w:rsidRDefault="005D7CF3" w:rsidP="005D7CF3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马克思主义基本原理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5D7CF3" w:rsidRPr="003C613A" w:rsidRDefault="005D7CF3" w:rsidP="00BE684D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5D7CF3" w:rsidRPr="0089175B" w:rsidTr="00BE684D">
        <w:trPr>
          <w:trHeight w:val="454"/>
          <w:jc w:val="center"/>
        </w:trPr>
        <w:tc>
          <w:tcPr>
            <w:tcW w:w="1036" w:type="pct"/>
            <w:vAlign w:val="center"/>
          </w:tcPr>
          <w:p w:rsidR="005D7CF3" w:rsidRPr="003C613A" w:rsidRDefault="005D7CF3" w:rsidP="005D7CF3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中国近现代史纲要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5D7CF3" w:rsidRPr="003C613A" w:rsidRDefault="005D7CF3" w:rsidP="00BE684D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5D7CF3" w:rsidRPr="0089175B" w:rsidTr="00BE684D">
        <w:trPr>
          <w:trHeight w:val="454"/>
          <w:jc w:val="center"/>
        </w:trPr>
        <w:tc>
          <w:tcPr>
            <w:tcW w:w="1036" w:type="pct"/>
            <w:vAlign w:val="center"/>
          </w:tcPr>
          <w:p w:rsidR="005D7CF3" w:rsidRPr="003C613A" w:rsidRDefault="005D7CF3" w:rsidP="005D7CF3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形势与政策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5D7CF3" w:rsidRPr="003C613A" w:rsidRDefault="005D7CF3" w:rsidP="00BE684D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5D7CF3" w:rsidRPr="003C613A" w:rsidRDefault="005D7CF3" w:rsidP="00BE684D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C3532D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大学生心理健康</w:t>
            </w:r>
          </w:p>
        </w:tc>
        <w:tc>
          <w:tcPr>
            <w:tcW w:w="566" w:type="pct"/>
          </w:tcPr>
          <w:p w:rsidR="003C613A" w:rsidRDefault="003C613A" w:rsidP="003C613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C3532D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大学英语Ⅰ</w:t>
            </w:r>
          </w:p>
        </w:tc>
        <w:tc>
          <w:tcPr>
            <w:tcW w:w="566" w:type="pct"/>
          </w:tcPr>
          <w:p w:rsidR="003C613A" w:rsidRDefault="003C613A" w:rsidP="003C613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lastRenderedPageBreak/>
              <w:t>大学英语Ⅱ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大学英语III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大学英语IV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微积分I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微积分II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线性代数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概率论与数理统计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体育I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体育II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体育III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体育IV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MS Office高级应用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程序设计基础与应用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应用写作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3C613A" w:rsidRPr="003C613A" w:rsidRDefault="003C613A" w:rsidP="003C613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管理学（双语）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经济学原理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管理信息系统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财务管理学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统计学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sz w:val="20"/>
                <w:szCs w:val="20"/>
              </w:rPr>
              <w:t>会计学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 w:cs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网络营销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5F73A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计算机网络技术与应用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6059E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面向对象程序设计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6059E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3C613A" w:rsidRPr="0089175B" w:rsidTr="007B73FA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 w:cs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电子商务概论</w:t>
            </w:r>
          </w:p>
        </w:tc>
        <w:tc>
          <w:tcPr>
            <w:tcW w:w="566" w:type="pct"/>
            <w:vAlign w:val="center"/>
          </w:tcPr>
          <w:p w:rsidR="003C613A" w:rsidRDefault="003C613A" w:rsidP="007B73FA">
            <w:pPr>
              <w:jc w:val="center"/>
            </w:pPr>
            <w:r w:rsidRPr="006059E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3C613A" w:rsidRPr="0089175B" w:rsidTr="008339AF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 w:cs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lastRenderedPageBreak/>
              <w:t>商务智能理论与应用</w:t>
            </w:r>
          </w:p>
        </w:tc>
        <w:tc>
          <w:tcPr>
            <w:tcW w:w="566" w:type="pct"/>
            <w:vAlign w:val="center"/>
          </w:tcPr>
          <w:p w:rsidR="003C613A" w:rsidRDefault="003C613A" w:rsidP="008339AF">
            <w:pPr>
              <w:jc w:val="center"/>
            </w:pPr>
            <w:r w:rsidRPr="006059E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3C613A" w:rsidRPr="0089175B" w:rsidTr="008339AF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数据结构</w:t>
            </w:r>
          </w:p>
        </w:tc>
        <w:tc>
          <w:tcPr>
            <w:tcW w:w="566" w:type="pct"/>
            <w:vAlign w:val="center"/>
          </w:tcPr>
          <w:p w:rsidR="003C613A" w:rsidRDefault="003C613A" w:rsidP="008339AF">
            <w:pPr>
              <w:jc w:val="center"/>
            </w:pPr>
            <w:r w:rsidRPr="006059E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3C613A" w:rsidRPr="0089175B" w:rsidTr="008339AF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 w:cs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数据库原理与应用</w:t>
            </w:r>
          </w:p>
        </w:tc>
        <w:tc>
          <w:tcPr>
            <w:tcW w:w="566" w:type="pct"/>
            <w:vAlign w:val="center"/>
          </w:tcPr>
          <w:p w:rsidR="003C613A" w:rsidRDefault="003C613A" w:rsidP="008339AF">
            <w:pPr>
              <w:jc w:val="center"/>
            </w:pPr>
            <w:r w:rsidRPr="006059E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3C613A" w:rsidRPr="0089175B" w:rsidTr="008339AF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运营管理</w:t>
            </w:r>
          </w:p>
        </w:tc>
        <w:tc>
          <w:tcPr>
            <w:tcW w:w="566" w:type="pct"/>
            <w:vAlign w:val="center"/>
          </w:tcPr>
          <w:p w:rsidR="003C613A" w:rsidRDefault="003C613A" w:rsidP="008339AF">
            <w:pPr>
              <w:jc w:val="center"/>
            </w:pPr>
            <w:r w:rsidRPr="006059E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3C613A" w:rsidRPr="0089175B" w:rsidTr="008339AF">
        <w:trPr>
          <w:trHeight w:val="454"/>
          <w:jc w:val="center"/>
        </w:trPr>
        <w:tc>
          <w:tcPr>
            <w:tcW w:w="1036" w:type="pct"/>
            <w:vAlign w:val="center"/>
          </w:tcPr>
          <w:p w:rsidR="003C613A" w:rsidRPr="003C613A" w:rsidRDefault="003C613A" w:rsidP="003C613A">
            <w:pPr>
              <w:rPr>
                <w:rFonts w:ascii="宋体" w:hAnsi="宋体" w:cs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电子商务网站规划与设计</w:t>
            </w:r>
          </w:p>
        </w:tc>
        <w:tc>
          <w:tcPr>
            <w:tcW w:w="566" w:type="pct"/>
            <w:vAlign w:val="center"/>
          </w:tcPr>
          <w:p w:rsidR="003C613A" w:rsidRDefault="003C613A" w:rsidP="008339AF">
            <w:pPr>
              <w:jc w:val="center"/>
            </w:pPr>
            <w:r w:rsidRPr="006059E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8" w:type="pct"/>
            <w:vAlign w:val="center"/>
          </w:tcPr>
          <w:p w:rsidR="003C613A" w:rsidRPr="003C613A" w:rsidRDefault="003C613A" w:rsidP="003C613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3C613A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</w:tbl>
    <w:p w:rsidR="004C631F" w:rsidRDefault="004C631F"/>
    <w:p w:rsidR="004C631F" w:rsidRPr="00D70ADF" w:rsidRDefault="004C631F" w:rsidP="004C631F">
      <w:pPr>
        <w:spacing w:line="560" w:lineRule="exact"/>
        <w:rPr>
          <w:rFonts w:ascii="仿宋_GB2312" w:eastAsia="仿宋_GB2312"/>
          <w:sz w:val="32"/>
          <w:szCs w:val="32"/>
        </w:rPr>
        <w:sectPr w:rsidR="004C631F" w:rsidRPr="00D70ADF" w:rsidSect="005B0D6F">
          <w:footerReference w:type="even" r:id="rId7"/>
          <w:footerReference w:type="default" r:id="rId8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847F6A" w:rsidRPr="003D489D" w:rsidRDefault="00421EC4" w:rsidP="003C613A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  <w:r w:rsidRPr="00421EC4">
        <w:rPr>
          <w:rFonts w:ascii="宋体" w:hAnsi="宋体" w:hint="eastAsia"/>
          <w:b/>
          <w:sz w:val="24"/>
        </w:rPr>
        <w:lastRenderedPageBreak/>
        <w:t>十一、</w:t>
      </w:r>
      <w:r w:rsidR="004C631F" w:rsidRPr="00421EC4">
        <w:rPr>
          <w:rFonts w:ascii="宋体" w:hAnsi="宋体" w:hint="eastAsia"/>
          <w:b/>
          <w:sz w:val="24"/>
        </w:rPr>
        <w:t>课程修读及培养流程图</w:t>
      </w:r>
    </w:p>
    <w:tbl>
      <w:tblPr>
        <w:tblpPr w:leftFromText="180" w:rightFromText="180" w:vertAnchor="text" w:horzAnchor="page" w:tblpX="2053" w:tblpY="1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8"/>
        <w:gridCol w:w="1676"/>
        <w:gridCol w:w="1418"/>
        <w:gridCol w:w="1559"/>
        <w:gridCol w:w="1550"/>
        <w:gridCol w:w="1382"/>
        <w:gridCol w:w="1134"/>
        <w:gridCol w:w="1086"/>
      </w:tblGrid>
      <w:tr w:rsidR="00847F6A" w:rsidRPr="00D70ADF" w:rsidTr="00847F6A">
        <w:tc>
          <w:tcPr>
            <w:tcW w:w="3094" w:type="dxa"/>
            <w:gridSpan w:val="2"/>
            <w:vAlign w:val="center"/>
          </w:tcPr>
          <w:p w:rsidR="00847F6A" w:rsidRPr="00847F6A" w:rsidRDefault="00847F6A" w:rsidP="00847F6A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847F6A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2977" w:type="dxa"/>
            <w:gridSpan w:val="2"/>
            <w:vAlign w:val="center"/>
          </w:tcPr>
          <w:p w:rsidR="00847F6A" w:rsidRPr="00847F6A" w:rsidRDefault="00847F6A" w:rsidP="00847F6A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847F6A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932" w:type="dxa"/>
            <w:gridSpan w:val="2"/>
            <w:vAlign w:val="center"/>
          </w:tcPr>
          <w:p w:rsidR="00847F6A" w:rsidRPr="00847F6A" w:rsidRDefault="00847F6A" w:rsidP="00847F6A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847F6A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220" w:type="dxa"/>
            <w:gridSpan w:val="2"/>
            <w:vAlign w:val="center"/>
          </w:tcPr>
          <w:p w:rsidR="00847F6A" w:rsidRPr="00847F6A" w:rsidRDefault="00847F6A" w:rsidP="00847F6A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847F6A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第四学年</w:t>
            </w:r>
          </w:p>
        </w:tc>
      </w:tr>
      <w:tr w:rsidR="00847F6A" w:rsidRPr="00D70ADF" w:rsidTr="003C613A">
        <w:tc>
          <w:tcPr>
            <w:tcW w:w="1418" w:type="dxa"/>
            <w:vAlign w:val="center"/>
          </w:tcPr>
          <w:p w:rsidR="00847F6A" w:rsidRPr="00847F6A" w:rsidRDefault="00847F6A" w:rsidP="00847F6A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847F6A">
              <w:rPr>
                <w:rFonts w:ascii="仿宋_GB2312" w:eastAsia="仿宋_GB2312" w:hAnsi="Calibri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676" w:type="dxa"/>
            <w:vAlign w:val="center"/>
          </w:tcPr>
          <w:p w:rsidR="00847F6A" w:rsidRPr="00847F6A" w:rsidRDefault="00847F6A" w:rsidP="00847F6A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847F6A">
              <w:rPr>
                <w:rFonts w:ascii="仿宋_GB2312" w:eastAsia="仿宋_GB2312" w:hAnsi="Calibri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418" w:type="dxa"/>
            <w:vAlign w:val="center"/>
          </w:tcPr>
          <w:p w:rsidR="00847F6A" w:rsidRPr="00847F6A" w:rsidRDefault="00847F6A" w:rsidP="00847F6A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847F6A">
              <w:rPr>
                <w:rFonts w:ascii="仿宋_GB2312" w:eastAsia="仿宋_GB2312" w:hAnsi="Calibri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:rsidR="00847F6A" w:rsidRPr="00847F6A" w:rsidRDefault="00847F6A" w:rsidP="00847F6A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847F6A">
              <w:rPr>
                <w:rFonts w:ascii="仿宋_GB2312" w:eastAsia="仿宋_GB2312" w:hAnsi="Calibri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550" w:type="dxa"/>
            <w:vAlign w:val="center"/>
          </w:tcPr>
          <w:p w:rsidR="00847F6A" w:rsidRPr="00847F6A" w:rsidRDefault="00847F6A" w:rsidP="00847F6A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847F6A">
              <w:rPr>
                <w:rFonts w:ascii="仿宋_GB2312" w:eastAsia="仿宋_GB2312" w:hAnsi="Calibri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382" w:type="dxa"/>
            <w:vAlign w:val="center"/>
          </w:tcPr>
          <w:p w:rsidR="00847F6A" w:rsidRPr="00847F6A" w:rsidRDefault="00847F6A" w:rsidP="00847F6A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847F6A">
              <w:rPr>
                <w:rFonts w:ascii="仿宋_GB2312" w:eastAsia="仿宋_GB2312" w:hAnsi="Calibri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847F6A" w:rsidRPr="00847F6A" w:rsidRDefault="00847F6A" w:rsidP="00847F6A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847F6A">
              <w:rPr>
                <w:rFonts w:ascii="仿宋_GB2312" w:eastAsia="仿宋_GB2312" w:hAnsi="Calibri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086" w:type="dxa"/>
            <w:vAlign w:val="center"/>
          </w:tcPr>
          <w:p w:rsidR="00847F6A" w:rsidRPr="00847F6A" w:rsidRDefault="00847F6A" w:rsidP="00847F6A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847F6A">
              <w:rPr>
                <w:rFonts w:ascii="仿宋_GB2312" w:eastAsia="仿宋_GB2312" w:hAnsi="Calibri" w:hint="eastAsia"/>
                <w:b/>
                <w:sz w:val="32"/>
                <w:szCs w:val="32"/>
              </w:rPr>
              <w:t>八</w:t>
            </w:r>
          </w:p>
        </w:tc>
      </w:tr>
    </w:tbl>
    <w:p w:rsidR="00970985" w:rsidRPr="00970985" w:rsidRDefault="00970985" w:rsidP="00421EC4">
      <w:pPr>
        <w:widowControl/>
        <w:spacing w:line="560" w:lineRule="exact"/>
        <w:rPr>
          <w:rFonts w:ascii="宋体" w:hAnsi="宋体"/>
          <w:b/>
          <w:sz w:val="24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7C5845A5" wp14:editId="6174B410">
                <wp:simplePos x="0" y="0"/>
                <wp:positionH relativeFrom="column">
                  <wp:posOffset>285750</wp:posOffset>
                </wp:positionH>
                <wp:positionV relativeFrom="paragraph">
                  <wp:posOffset>587375</wp:posOffset>
                </wp:positionV>
                <wp:extent cx="7664450" cy="4090035"/>
                <wp:effectExtent l="0" t="0" r="0" b="24765"/>
                <wp:wrapSquare wrapText="bothSides"/>
                <wp:docPr id="50" name="画布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5" name="矩形 95"/>
                        <wps:cNvSpPr>
                          <a:spLocks noChangeArrowheads="1"/>
                        </wps:cNvSpPr>
                        <wps:spPr bwMode="auto">
                          <a:xfrm>
                            <a:off x="1396999" y="2942179"/>
                            <a:ext cx="4772980" cy="7570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735F" w:rsidRDefault="0060735F" w:rsidP="0060735F">
                              <w:pPr>
                                <w:pStyle w:val="a8"/>
                                <w:spacing w:after="0"/>
                              </w:pPr>
                              <w:r>
                                <w:rPr>
                                  <w:rFonts w:eastAsia="仿宋" w:hAnsi="仿宋" w:hint="eastAsia"/>
                                  <w:color w:val="000000"/>
                                  <w:sz w:val="30"/>
                                  <w:szCs w:val="30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25170" y="937267"/>
                            <a:ext cx="803580" cy="5101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Default="004C631F" w:rsidP="008339AF">
                              <w:pPr>
                                <w:widowControl/>
                                <w:spacing w:line="240" w:lineRule="exact"/>
                                <w:jc w:val="left"/>
                                <w:rPr>
                                  <w:rFonts w:ascii="宋体" w:hAnsi="宋体" w:cs="宋体"/>
                                  <w:color w:val="000000"/>
                                  <w:kern w:val="0"/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宋体" w:hAnsi="宋体" w:cs="宋体" w:hint="eastAsia"/>
                                  <w:color w:val="000000"/>
                                  <w:kern w:val="0"/>
                                  <w:sz w:val="13"/>
                                  <w:szCs w:val="13"/>
                                </w:rPr>
                                <w:t>思想道德修养与法律基础</w:t>
                              </w:r>
                              <w:r w:rsidR="008339AF">
                                <w:rPr>
                                  <w:rFonts w:ascii="宋体" w:hAnsi="宋体" w:cs="宋体" w:hint="eastAsia"/>
                                  <w:color w:val="000000"/>
                                  <w:kern w:val="0"/>
                                  <w:sz w:val="13"/>
                                  <w:szCs w:val="13"/>
                                </w:rPr>
                                <w:t>；</w:t>
                              </w:r>
                            </w:p>
                            <w:p w:rsidR="008339AF" w:rsidRPr="00647642" w:rsidRDefault="008339AF" w:rsidP="008339AF">
                              <w:pPr>
                                <w:pStyle w:val="a8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大学生心理健康</w:t>
                              </w:r>
                            </w:p>
                            <w:p w:rsidR="008339AF" w:rsidRPr="008339AF" w:rsidRDefault="008339AF" w:rsidP="008339AF">
                              <w:pPr>
                                <w:widowControl/>
                                <w:spacing w:line="240" w:lineRule="exact"/>
                                <w:jc w:val="left"/>
                                <w:rPr>
                                  <w:rFonts w:ascii="宋体" w:hAnsi="宋体" w:cs="宋体"/>
                                  <w:color w:val="000000"/>
                                  <w:kern w:val="0"/>
                                  <w:sz w:val="13"/>
                                  <w:szCs w:val="13"/>
                                </w:rPr>
                              </w:pPr>
                            </w:p>
                            <w:p w:rsidR="004C631F" w:rsidRPr="00647642" w:rsidRDefault="004C631F" w:rsidP="004C631F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18852" y="1320745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409949" y="1363795"/>
                            <a:ext cx="129288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64726" y="937267"/>
                            <a:ext cx="720000" cy="5095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F46831">
                              <w:pPr>
                                <w:pStyle w:val="a8"/>
                                <w:spacing w:before="0" w:after="0" w:line="240" w:lineRule="exact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00532" y="937267"/>
                            <a:ext cx="809417" cy="5037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Default="004C631F" w:rsidP="00CE4B43">
                              <w:pPr>
                                <w:pStyle w:val="a8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马克思主义基本原理</w:t>
                              </w:r>
                              <w:r w:rsidR="00CE4B4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概论</w:t>
                              </w:r>
                            </w:p>
                            <w:p w:rsidR="00CE4B43" w:rsidRPr="00647642" w:rsidRDefault="00CE4B43" w:rsidP="00CE4B43">
                              <w:pPr>
                                <w:pStyle w:val="a8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形势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与发展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543747" y="1233718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26638" y="1474729"/>
                            <a:ext cx="802111" cy="1749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体育课</w:t>
                              </w: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17059" y="1578070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35799" y="1575570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60239" y="1475329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体育课</w:t>
                              </w: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28090" y="1469529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体育课</w:t>
                              </w: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533204" y="1469629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体育课</w:t>
                              </w: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19014" y="1684575"/>
                            <a:ext cx="798044" cy="2020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微积分</w:t>
                              </w: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2" name="肘形连接符 62"/>
                        <wps:cNvCnPr>
                          <a:cxnSpLocks noChangeShapeType="1"/>
                          <a:stCxn id="55" idx="3"/>
                          <a:endCxn id="24" idx="2"/>
                        </wps:cNvCnPr>
                        <wps:spPr bwMode="auto">
                          <a:xfrm flipV="1">
                            <a:off x="2380941" y="1858776"/>
                            <a:ext cx="611636" cy="208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58670" y="1684576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微积分</w:t>
                              </w: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4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2577" y="1678776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概率论与数理统计</w:t>
                              </w:r>
                            </w:p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5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42703" y="1735397"/>
                            <a:ext cx="1530944" cy="459998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66344" y="3751601"/>
                            <a:ext cx="641835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9A71E7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9A71E7">
                                <w:rPr>
                                  <w:rFonts w:ascii="Times New Roman" w:hint="eastAsia"/>
                                  <w:color w:val="000000"/>
                                  <w:sz w:val="21"/>
                                  <w:szCs w:val="21"/>
                                </w:rPr>
                                <w:t>第二课堂</w:t>
                              </w:r>
                              <w:r w:rsidRPr="009A71E7">
                                <w:rPr>
                                  <w:rFonts w:ascii="Times New Roman"/>
                                  <w:color w:val="000000"/>
                                  <w:sz w:val="21"/>
                                  <w:szCs w:val="21"/>
                                </w:rPr>
                                <w:t>、创新创业教育</w:t>
                              </w:r>
                              <w:r w:rsidRPr="009A71E7">
                                <w:rPr>
                                  <w:rFonts w:ascii="Times New Roman" w:hint="eastAsia"/>
                                  <w:color w:val="000000"/>
                                  <w:sz w:val="21"/>
                                  <w:szCs w:val="21"/>
                                </w:rPr>
                                <w:t>；通识教育</w:t>
                              </w:r>
                              <w:r w:rsidRPr="009A71E7">
                                <w:rPr>
                                  <w:rFonts w:ascii="Times New Roman"/>
                                  <w:color w:val="000000"/>
                                  <w:sz w:val="21"/>
                                  <w:szCs w:val="21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14926" y="159467"/>
                            <a:ext cx="793883" cy="1670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8339A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</w:t>
                              </w:r>
                              <w:r w:rsidR="004C631F"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英语</w:t>
                              </w:r>
                              <w:r w:rsidR="004C631F"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2153" y="260213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肘形连接符 159"/>
                        <wps:cNvCnPr>
                          <a:cxnSpLocks noChangeShapeType="1"/>
                        </wps:cNvCnPr>
                        <wps:spPr bwMode="auto">
                          <a:xfrm>
                            <a:off x="3337604" y="239901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54283" y="158867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8339A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</w:t>
                              </w: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英语</w:t>
                              </w:r>
                              <w:r w:rsidR="004C631F"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II</w:t>
                              </w:r>
                            </w:p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3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28090" y="153167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8339A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</w:t>
                              </w: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英语</w:t>
                              </w:r>
                              <w:r w:rsidR="004C631F"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III</w:t>
                              </w:r>
                            </w:p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4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533204" y="153167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8339A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</w:t>
                              </w: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英语</w:t>
                              </w:r>
                              <w:r w:rsidR="004C631F" w:rsidRPr="0064764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IV</w:t>
                              </w:r>
                            </w:p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14926" y="365342"/>
                            <a:ext cx="792089" cy="38986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MS Office</w:t>
                              </w: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高级应用</w:t>
                              </w:r>
                            </w:p>
                            <w:p w:rsidR="008339AF" w:rsidRPr="00647642" w:rsidRDefault="008339AF" w:rsidP="008339A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程</w:t>
                              </w: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序设计基础与应用</w:t>
                              </w:r>
                            </w:p>
                            <w:p w:rsidR="008339AF" w:rsidRPr="00647642" w:rsidRDefault="008339A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6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7509" y="1788257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308" y="153168"/>
                            <a:ext cx="398030" cy="200411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C631F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308" y="2199550"/>
                            <a:ext cx="398030" cy="1890491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C631F" w:rsidRDefault="004C631F" w:rsidP="004C631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2628090" y="708323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5" name="矩形 55"/>
                        <wps:cNvSpPr>
                          <a:spLocks noChangeArrowheads="1"/>
                        </wps:cNvSpPr>
                        <wps:spPr bwMode="auto">
                          <a:xfrm>
                            <a:off x="1660941" y="1977281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100" w:beforeAutospacing="1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线性代数</w:t>
                              </w:r>
                            </w:p>
                            <w:p w:rsidR="004C631F" w:rsidRPr="00647642" w:rsidRDefault="004C631F" w:rsidP="004C631F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9" name="肘形连接符 59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974272" y="1922333"/>
                            <a:ext cx="128214" cy="12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肘形连接符 60"/>
                        <wps:cNvCnPr>
                          <a:cxnSpLocks noChangeShapeType="1"/>
                        </wps:cNvCnPr>
                        <wps:spPr bwMode="auto">
                          <a:xfrm flipV="1">
                            <a:off x="2365182" y="1578656"/>
                            <a:ext cx="23939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矩形 61"/>
                        <wps:cNvSpPr>
                          <a:spLocks noChangeArrowheads="1"/>
                        </wps:cNvSpPr>
                        <wps:spPr bwMode="auto">
                          <a:xfrm>
                            <a:off x="628122" y="2257301"/>
                            <a:ext cx="768877" cy="21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管理学（双语）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378" y="2354616"/>
                            <a:ext cx="23939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肘形连接符 64"/>
                        <wps:cNvCnPr>
                          <a:cxnSpLocks noChangeShapeType="1"/>
                        </wps:cNvCnPr>
                        <wps:spPr bwMode="auto">
                          <a:xfrm>
                            <a:off x="4277079" y="2390313"/>
                            <a:ext cx="207010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1640102" y="2249692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经济学</w:t>
                              </w:r>
                              <w:r w:rsidR="00B76073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原理</w:t>
                              </w:r>
                            </w:p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矩形 66"/>
                        <wps:cNvSpPr>
                          <a:spLocks noChangeArrowheads="1"/>
                        </wps:cNvSpPr>
                        <wps:spPr bwMode="auto">
                          <a:xfrm>
                            <a:off x="4503280" y="2625781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管理信息系统</w:t>
                              </w:r>
                            </w:p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矩形 67"/>
                        <wps:cNvSpPr>
                          <a:spLocks noChangeArrowheads="1"/>
                        </wps:cNvSpPr>
                        <wps:spPr bwMode="auto">
                          <a:xfrm>
                            <a:off x="4487217" y="2269399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矩形 69"/>
                        <wps:cNvSpPr>
                          <a:spLocks noChangeArrowheads="1"/>
                        </wps:cNvSpPr>
                        <wps:spPr bwMode="auto">
                          <a:xfrm>
                            <a:off x="3545186" y="2262697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财务管理学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矩形 70"/>
                        <wps:cNvSpPr>
                          <a:spLocks noChangeArrowheads="1"/>
                        </wps:cNvSpPr>
                        <wps:spPr bwMode="auto">
                          <a:xfrm>
                            <a:off x="3532197" y="2498637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网络营销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4" name="矩形 74"/>
                        <wps:cNvSpPr>
                          <a:spLocks noChangeArrowheads="1"/>
                        </wps:cNvSpPr>
                        <wps:spPr bwMode="auto">
                          <a:xfrm>
                            <a:off x="2643437" y="2266721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会计学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肘形连接符 76"/>
                        <wps:cNvCnPr>
                          <a:cxnSpLocks noChangeShapeType="1"/>
                        </wps:cNvCnPr>
                        <wps:spPr bwMode="auto">
                          <a:xfrm flipV="1">
                            <a:off x="2389906" y="254757"/>
                            <a:ext cx="23939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肘形连接符 77"/>
                        <wps:cNvCnPr>
                          <a:cxnSpLocks noChangeShapeType="1"/>
                          <a:stCxn id="82" idx="3"/>
                          <a:endCxn id="81" idx="1"/>
                        </wps:cNvCnPr>
                        <wps:spPr bwMode="auto">
                          <a:xfrm flipV="1">
                            <a:off x="4258029" y="3118840"/>
                            <a:ext cx="192404" cy="952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矩形 80"/>
                        <wps:cNvSpPr>
                          <a:spLocks noChangeArrowheads="1"/>
                        </wps:cNvSpPr>
                        <wps:spPr bwMode="auto">
                          <a:xfrm>
                            <a:off x="2648533" y="3035966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数据结构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矩形 81"/>
                        <wps:cNvSpPr>
                          <a:spLocks noChangeArrowheads="1"/>
                        </wps:cNvSpPr>
                        <wps:spPr bwMode="auto">
                          <a:xfrm>
                            <a:off x="4450433" y="3000963"/>
                            <a:ext cx="854992" cy="2357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商务智能</w:t>
                              </w:r>
                              <w:r w:rsidR="00154151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理论与</w:t>
                              </w:r>
                              <w:r w:rsidR="00154151">
                                <w:rPr>
                                  <w:rFonts w:ascii="Times New Roman"/>
                                  <w:color w:val="000000"/>
                                  <w:sz w:val="13"/>
                                  <w:szCs w:val="13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矩形 82"/>
                        <wps:cNvSpPr>
                          <a:spLocks noChangeArrowheads="1"/>
                        </wps:cNvSpPr>
                        <wps:spPr bwMode="auto">
                          <a:xfrm>
                            <a:off x="3513147" y="3010489"/>
                            <a:ext cx="744882" cy="23575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数据库原理与应用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矩形 83"/>
                        <wps:cNvSpPr>
                          <a:spLocks noChangeArrowheads="1"/>
                        </wps:cNvSpPr>
                        <wps:spPr bwMode="auto">
                          <a:xfrm>
                            <a:off x="2643437" y="3320245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电子商务概论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4" name="肘形连接符 84"/>
                        <wps:cNvCnPr>
                          <a:cxnSpLocks noChangeShapeType="1"/>
                          <a:stCxn id="80" idx="3"/>
                          <a:endCxn id="82" idx="1"/>
                        </wps:cNvCnPr>
                        <wps:spPr bwMode="auto">
                          <a:xfrm>
                            <a:off x="3368533" y="3125966"/>
                            <a:ext cx="144614" cy="239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矩形 85"/>
                        <wps:cNvSpPr>
                          <a:spLocks noChangeArrowheads="1"/>
                        </wps:cNvSpPr>
                        <wps:spPr bwMode="auto">
                          <a:xfrm>
                            <a:off x="5419625" y="3029539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4C631F" w:rsidP="004C63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运营管理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矩形 88"/>
                        <wps:cNvSpPr>
                          <a:spLocks noChangeArrowheads="1"/>
                        </wps:cNvSpPr>
                        <wps:spPr bwMode="auto">
                          <a:xfrm>
                            <a:off x="4450433" y="3265291"/>
                            <a:ext cx="854992" cy="3052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348" w:rsidRDefault="004C631F" w:rsidP="00F22348">
                              <w:pPr>
                                <w:pStyle w:val="a8"/>
                                <w:spacing w:before="0" w:after="0" w:line="24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电子商务网站规划</w:t>
                              </w:r>
                            </w:p>
                            <w:p w:rsidR="004C631F" w:rsidRPr="00647642" w:rsidRDefault="004C631F" w:rsidP="00F22348">
                              <w:pPr>
                                <w:pStyle w:val="a8"/>
                                <w:spacing w:before="0" w:after="0" w:line="24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与设计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矩形 89"/>
                        <wps:cNvSpPr>
                          <a:spLocks noChangeArrowheads="1"/>
                        </wps:cNvSpPr>
                        <wps:spPr bwMode="auto">
                          <a:xfrm>
                            <a:off x="1672781" y="3029749"/>
                            <a:ext cx="748001" cy="1797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631F" w:rsidRPr="00647642" w:rsidRDefault="00154151" w:rsidP="004C631F">
                              <w:pPr>
                                <w:pStyle w:val="a8"/>
                                <w:spacing w:before="0" w:after="0" w:line="20" w:lineRule="atLeas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面向对象</w:t>
                              </w:r>
                              <w:r w:rsidR="004C631F"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程序设计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肘形连接符 109"/>
                        <wps:cNvCnPr>
                          <a:cxnSpLocks noChangeShapeType="1"/>
                        </wps:cNvCnPr>
                        <wps:spPr bwMode="auto">
                          <a:xfrm>
                            <a:off x="2393182" y="1363795"/>
                            <a:ext cx="207350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肘形连接符 115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941295" y="2931233"/>
                            <a:ext cx="508049" cy="427866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矩形 90"/>
                        <wps:cNvSpPr>
                          <a:spLocks noChangeArrowheads="1"/>
                        </wps:cNvSpPr>
                        <wps:spPr bwMode="auto">
                          <a:xfrm>
                            <a:off x="2643437" y="2513209"/>
                            <a:ext cx="720000" cy="32382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D87" w:rsidRDefault="004C631F" w:rsidP="00596D6D">
                              <w:pPr>
                                <w:pStyle w:val="a8"/>
                                <w:spacing w:before="0" w:after="0" w:line="24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计算机网络技术</w:t>
                              </w:r>
                            </w:p>
                            <w:p w:rsidR="004C631F" w:rsidRPr="00647642" w:rsidRDefault="004C631F" w:rsidP="00596D6D">
                              <w:pPr>
                                <w:pStyle w:val="a8"/>
                                <w:spacing w:before="0" w:after="0" w:line="24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647642"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与应用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8" name="肘形连接符 118"/>
                        <wps:cNvCnPr>
                          <a:cxnSpLocks noChangeShapeType="1"/>
                          <a:stCxn id="81" idx="3"/>
                          <a:endCxn id="85" idx="1"/>
                        </wps:cNvCnPr>
                        <wps:spPr bwMode="auto">
                          <a:xfrm>
                            <a:off x="5305425" y="3118840"/>
                            <a:ext cx="114200" cy="69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肘形连接符 119"/>
                        <wps:cNvCnPr>
                          <a:cxnSpLocks noChangeShapeType="1"/>
                          <a:stCxn id="82" idx="2"/>
                          <a:endCxn id="88" idx="1"/>
                        </wps:cNvCnPr>
                        <wps:spPr bwMode="auto">
                          <a:xfrm rot="16200000" flipH="1">
                            <a:off x="4082173" y="3049655"/>
                            <a:ext cx="171675" cy="56484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矩形 94"/>
                        <wps:cNvSpPr>
                          <a:spLocks noChangeArrowheads="1"/>
                        </wps:cNvSpPr>
                        <wps:spPr bwMode="auto">
                          <a:xfrm>
                            <a:off x="574556" y="2199550"/>
                            <a:ext cx="5628819" cy="6731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735F" w:rsidRPr="0060735F" w:rsidRDefault="0060735F" w:rsidP="0060735F">
                              <w:pPr>
                                <w:pStyle w:val="a8"/>
                                <w:spacing w:after="0"/>
                                <w:ind w:firstLineChars="300" w:firstLine="900"/>
                                <w:rPr>
                                  <w:rFonts w:ascii="仿宋" w:eastAsia="仿宋" w:hAnsi="仿宋"/>
                                  <w:sz w:val="30"/>
                                  <w:szCs w:val="30"/>
                                </w:rPr>
                              </w:pPr>
                              <w:r w:rsidRPr="0060735F">
                                <w:rPr>
                                  <w:rFonts w:ascii="仿宋" w:eastAsia="仿宋" w:hAnsi="仿宋" w:hint="eastAsia"/>
                                  <w:color w:val="000000"/>
                                  <w:sz w:val="30"/>
                                  <w:szCs w:val="30"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" name="直接箭头连接符 3"/>
                        <wps:cNvCnPr/>
                        <wps:spPr>
                          <a:xfrm>
                            <a:off x="2373212" y="2334911"/>
                            <a:ext cx="264921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箭头连接符 15"/>
                        <wps:cNvCnPr>
                          <a:stCxn id="74" idx="3"/>
                        </wps:cNvCnPr>
                        <wps:spPr>
                          <a:xfrm>
                            <a:off x="3363437" y="2356721"/>
                            <a:ext cx="199023" cy="461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箭头连接符 17"/>
                        <wps:cNvCnPr>
                          <a:endCxn id="66" idx="1"/>
                        </wps:cNvCnPr>
                        <wps:spPr>
                          <a:xfrm>
                            <a:off x="3378934" y="2715470"/>
                            <a:ext cx="1124346" cy="31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接箭头连接符 19"/>
                        <wps:cNvCnPr/>
                        <wps:spPr>
                          <a:xfrm>
                            <a:off x="2431353" y="3115415"/>
                            <a:ext cx="201224" cy="571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134225" y="85725"/>
                            <a:ext cx="385484" cy="40043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4B43" w:rsidRDefault="00CE4B43" w:rsidP="00CE4B43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毕业实习及毕业论文（设计）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5845A5" id="画布 50" o:spid="_x0000_s1026" editas="canvas" style="position:absolute;left:0;text-align:left;margin-left:22.5pt;margin-top:46.25pt;width:603.5pt;height:322.05pt;z-index:251658240" coordsize="76644,40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6644;height:40900;visibility:visible;mso-wrap-style:square">
                  <v:fill o:detectmouseclick="t"/>
                  <v:path o:connecttype="none"/>
                </v:shape>
                <v:rect id="矩形 95" o:spid="_x0000_s1028" style="position:absolute;left:13969;top:29421;width:47730;height:7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" filled="f" strokeweight=".25pt">
                  <v:stroke dashstyle="longDash"/>
                  <v:textbox inset="0,0,0,0">
                    <w:txbxContent>
                      <w:p w:rsidR="0060735F" w:rsidRDefault="0060735F" w:rsidP="0060735F">
                        <w:pPr>
                          <w:pStyle w:val="a8"/>
                          <w:spacing w:after="0"/>
                        </w:pPr>
                        <w:r>
                          <w:rPr>
                            <w:rFonts w:eastAsia="仿宋" w:hAnsi="仿宋" w:hint="eastAsia"/>
                            <w:color w:val="000000"/>
                            <w:sz w:val="30"/>
                            <w:szCs w:val="30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129" o:spid="_x0000_s1029" style="position:absolute;left:6251;top:9372;width:8036;height:5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" filled="f" strokeweight=".25pt">
                  <v:textbox inset="0,0,0,0">
                    <w:txbxContent>
                      <w:p w:rsidR="004C631F" w:rsidRDefault="004C631F" w:rsidP="008339AF">
                        <w:pPr>
                          <w:widowControl/>
                          <w:spacing w:line="240" w:lineRule="exact"/>
                          <w:jc w:val="left"/>
                          <w:rPr>
                            <w:rFonts w:ascii="宋体" w:hAnsi="宋体" w:cs="宋体"/>
                            <w:color w:val="000000"/>
                            <w:kern w:val="0"/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宋体" w:hAnsi="宋体" w:cs="宋体" w:hint="eastAsia"/>
                            <w:color w:val="000000"/>
                            <w:kern w:val="0"/>
                            <w:sz w:val="13"/>
                            <w:szCs w:val="13"/>
                          </w:rPr>
                          <w:t>思想道德修养与法律基础</w:t>
                        </w:r>
                        <w:r w:rsidR="008339AF">
                          <w:rPr>
                            <w:rFonts w:ascii="宋体" w:hAnsi="宋体" w:cs="宋体" w:hint="eastAsia"/>
                            <w:color w:val="000000"/>
                            <w:kern w:val="0"/>
                            <w:sz w:val="13"/>
                            <w:szCs w:val="13"/>
                          </w:rPr>
                          <w:t>；</w:t>
                        </w:r>
                      </w:p>
                      <w:p w:rsidR="008339AF" w:rsidRPr="00647642" w:rsidRDefault="008339AF" w:rsidP="008339AF">
                        <w:pPr>
                          <w:pStyle w:val="a8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hint="eastAsia"/>
                            <w:sz w:val="13"/>
                            <w:szCs w:val="13"/>
                          </w:rPr>
                          <w:t>大学生心理健康</w:t>
                        </w:r>
                      </w:p>
                      <w:p w:rsidR="008339AF" w:rsidRPr="008339AF" w:rsidRDefault="008339AF" w:rsidP="008339AF">
                        <w:pPr>
                          <w:widowControl/>
                          <w:spacing w:line="240" w:lineRule="exact"/>
                          <w:jc w:val="left"/>
                          <w:rPr>
                            <w:rFonts w:ascii="宋体" w:hAnsi="宋体" w:cs="宋体"/>
                            <w:color w:val="000000"/>
                            <w:kern w:val="0"/>
                            <w:sz w:val="13"/>
                            <w:szCs w:val="13"/>
                          </w:rPr>
                        </w:pPr>
                      </w:p>
                      <w:p w:rsidR="004C631F" w:rsidRPr="00647642" w:rsidRDefault="004C631F" w:rsidP="004C631F">
                        <w:pPr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0" type="#_x0000_t34" style="position:absolute;left:14188;top:13207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">
                  <v:stroke endarrow="block"/>
                </v:shape>
                <v:shape id="肘形连接符 16" o:spid="_x0000_s1031" type="#_x0000_t34" style="position:absolute;left:34099;top:13637;width:1293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cgwQAAANoAAAAPAAAAZHJzL2Rvd25yZXYueG1sRI9BawIx&#10;FITvBf9DeIKXollF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IW5xyDBAAAA2gAAAA8AAAAA&#10;AAAAAAAAAAAABwIAAGRycy9kb3ducmV2LnhtbFBLBQYAAAAAAwADALcAAAD1AgAAAAA=&#10;">
                  <v:stroke endarrow="block"/>
                </v:shape>
                <v:rect id="矩形 24" o:spid="_x0000_s1032" style="position:absolute;left:16647;top:9372;width:7200;height:5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" filled="f" strokeweight=".25pt">
                  <v:textbox inset="0,0,0,0">
                    <w:txbxContent>
                      <w:p w:rsidR="004C631F" w:rsidRPr="00647642" w:rsidRDefault="004C631F" w:rsidP="00F46831">
                        <w:pPr>
                          <w:pStyle w:val="a8"/>
                          <w:spacing w:before="0" w:after="0" w:line="240" w:lineRule="exact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28" o:spid="_x0000_s1033" style="position:absolute;left:26005;top:9372;width:8094;height:5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" filled="f" strokeweight=".25pt">
                  <v:textbox inset="0,0,0,0">
                    <w:txbxContent>
                      <w:p w:rsidR="004C631F" w:rsidRDefault="004C631F" w:rsidP="00CE4B43">
                        <w:pPr>
                          <w:pStyle w:val="a8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马克思主义基本原理</w:t>
                        </w:r>
                        <w:r w:rsidR="00CE4B43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概论</w:t>
                        </w:r>
                      </w:p>
                      <w:p w:rsidR="00CE4B43" w:rsidRPr="00647642" w:rsidRDefault="00CE4B43" w:rsidP="00CE4B43">
                        <w:pPr>
                          <w:pStyle w:val="a8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形势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与发展</w:t>
                        </w:r>
                      </w:p>
                    </w:txbxContent>
                  </v:textbox>
                </v:rect>
                <v:rect id="矩形 29" o:spid="_x0000_s1034" style="position:absolute;left:35437;top:12337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5" style="position:absolute;left:6266;top:14747;width:8021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体育课</w:t>
                        </w: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170;top:15780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">
                  <v:stroke endarrow="block"/>
                </v:shape>
                <v:shape id="肘形连接符 38" o:spid="_x0000_s1037" type="#_x0000_t34" style="position:absolute;left:33357;top:15755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">
                  <v:stroke endarrow="block"/>
                </v:shape>
                <v:rect id="矩形 39" o:spid="_x0000_s1038" style="position:absolute;left:16602;top:14753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体育课</w:t>
                        </w: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39" style="position:absolute;left:26280;top:14695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体育课</w:t>
                        </w: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40" style="position:absolute;left:35332;top:14696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体育课</w:t>
                        </w: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IV</w:t>
                        </w:r>
                      </w:p>
                    </w:txbxContent>
                  </v:textbox>
                </v:rect>
                <v:rect id="矩形 60" o:spid="_x0000_s1041" style="position:absolute;left:6190;top:16845;width:7980;height:2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微积分</w:t>
                        </w: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62" o:spid="_x0000_s1042" type="#_x0000_t33" style="position:absolute;left:23809;top:18587;width:6116;height:208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">
                  <v:stroke endarrow="block"/>
                </v:shape>
                <v:rect id="矩形 64" o:spid="_x0000_s1043" style="position:absolute;left:16586;top:16845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微积分</w:t>
                        </w: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II</w:t>
                        </w:r>
                      </w:p>
                    </w:txbxContent>
                  </v:textbox>
                </v:rect>
                <v:rect id="矩形 65" o:spid="_x0000_s1044" style="position:absolute;left:26325;top:16787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概率论与数理统计</w:t>
                        </w:r>
                      </w:p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  <v:shape id="肘形连接符 15" o:spid="_x0000_s1045" type="#_x0000_t33" style="position:absolute;left:33427;top:17353;width:15309;height:460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">
                  <v:stroke endarrow="block"/>
                </v:shape>
                <v:rect id="矩形 154" o:spid="_x0000_s1046" style="position:absolute;left:5663;top:37516;width:64183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:rsidR="004C631F" w:rsidRPr="009A71E7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9A71E7">
                          <w:rPr>
                            <w:rFonts w:ascii="Times New Roman" w:hint="eastAsia"/>
                            <w:color w:val="000000"/>
                            <w:sz w:val="21"/>
                            <w:szCs w:val="21"/>
                          </w:rPr>
                          <w:t>第二课堂</w:t>
                        </w:r>
                        <w:r w:rsidRPr="009A71E7">
                          <w:rPr>
                            <w:rFonts w:ascii="Times New Roman"/>
                            <w:color w:val="000000"/>
                            <w:sz w:val="21"/>
                            <w:szCs w:val="21"/>
                          </w:rPr>
                          <w:t>、创新创业教育</w:t>
                        </w:r>
                        <w:r w:rsidRPr="009A71E7">
                          <w:rPr>
                            <w:rFonts w:ascii="Times New Roman" w:hint="eastAsia"/>
                            <w:color w:val="000000"/>
                            <w:sz w:val="21"/>
                            <w:szCs w:val="21"/>
                          </w:rPr>
                          <w:t>；通识教育</w:t>
                        </w:r>
                        <w:r w:rsidRPr="009A71E7">
                          <w:rPr>
                            <w:rFonts w:ascii="Times New Roman"/>
                            <w:color w:val="000000"/>
                            <w:sz w:val="21"/>
                            <w:szCs w:val="21"/>
                          </w:rPr>
                          <w:t>选修课；个性化选修</w:t>
                        </w:r>
                      </w:p>
                    </w:txbxContent>
                  </v:textbox>
                </v:rect>
                <v:rect id="矩形 156" o:spid="_x0000_s1047" style="position:absolute;left:6149;top:1594;width:7939;height:1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" filled="f" strokeweight=".25pt">
                  <v:textbox inset="0,0,0,0">
                    <w:txbxContent>
                      <w:p w:rsidR="004C631F" w:rsidRPr="00647642" w:rsidRDefault="008339A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</w:t>
                        </w:r>
                        <w:r w:rsidR="004C631F"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英语</w:t>
                        </w:r>
                        <w:r w:rsidR="004C631F"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shape id="肘形连接符 157" o:spid="_x0000_s1048" type="#_x0000_t34" style="position:absolute;left:14021;top:2602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">
                  <v:stroke endarrow="block"/>
                </v:shape>
                <v:shape id="肘形连接符 159" o:spid="_x0000_s1049" type="#_x0000_t34" style="position:absolute;left:33376;top:2399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">
                  <v:stroke endarrow="block"/>
                </v:shape>
                <v:rect id="矩形 160" o:spid="_x0000_s1050" style="position:absolute;left:16542;top:1588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" filled="f" strokeweight=".25pt">
                  <v:textbox inset="0,0,0,0">
                    <w:txbxContent>
                      <w:p w:rsidR="004C631F" w:rsidRPr="00647642" w:rsidRDefault="008339A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</w:t>
                        </w: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英语</w:t>
                        </w:r>
                        <w:r w:rsidR="004C631F"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II</w:t>
                        </w:r>
                      </w:p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  <v:rect id="矩形 161" o:spid="_x0000_s1051" style="position:absolute;left:26280;top:1531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" filled="f" strokeweight=".25pt">
                  <v:textbox inset="0,0,0,0">
                    <w:txbxContent>
                      <w:p w:rsidR="004C631F" w:rsidRPr="00647642" w:rsidRDefault="008339A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</w:t>
                        </w: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英语</w:t>
                        </w:r>
                        <w:r w:rsidR="004C631F"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III</w:t>
                        </w:r>
                      </w:p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  <v:rect id="矩形 162" o:spid="_x0000_s1052" style="position:absolute;left:35332;top:1531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" filled="f" strokeweight=".25pt">
                  <v:textbox inset="0,0,0,0">
                    <w:txbxContent>
                      <w:p w:rsidR="004C631F" w:rsidRPr="00647642" w:rsidRDefault="008339A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</w:t>
                        </w:r>
                        <w:r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英语</w:t>
                        </w:r>
                        <w:r w:rsidR="004C631F" w:rsidRPr="0064764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IV</w:t>
                        </w:r>
                      </w:p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  <v:rect id="矩形 163" o:spid="_x0000_s1053" style="position:absolute;left:6149;top:3653;width:7921;height:3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" filled="f" strokeweight=".25pt">
                  <v:textbox inset="0,0,0,0">
                    <w:txbxContent>
                      <w:p w:rsidR="004C631F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MS Office</w:t>
                        </w: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高级应用</w:t>
                        </w:r>
                      </w:p>
                      <w:p w:rsidR="008339AF" w:rsidRPr="00647642" w:rsidRDefault="008339AF" w:rsidP="008339A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程</w:t>
                        </w: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序设计基础与应用</w:t>
                        </w:r>
                      </w:p>
                      <w:p w:rsidR="008339AF" w:rsidRPr="00647642" w:rsidRDefault="008339A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  <v:shape id="肘形连接符 164" o:spid="_x0000_s1054" type="#_x0000_t34" style="position:absolute;left:14075;top:17882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eN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B2Lh43EAAAA2wAAAA8A&#10;AAAAAAAAAAAAAAAABwIAAGRycy9kb3ducmV2LnhtbFBLBQYAAAAAAwADALcAAAD4AgAAAAA=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55" type="#_x0000_t202" style="position:absolute;left:1063;top:1531;width:3980;height:20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" fillcolor="#c7edcc" strokeweight=".5pt">
                  <v:textbox style="layout-flow:vertical-ideographic">
                    <w:txbxContent>
                      <w:p w:rsidR="004C631F" w:rsidRDefault="004C631F" w:rsidP="004C631F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6" type="#_x0000_t202" style="position:absolute;left:1063;top:21995;width:3980;height:18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" fillcolor="#c7edcc" strokeweight=".5pt">
                  <v:textbox style="layout-flow:vertical-ideographic">
                    <w:txbxContent>
                      <w:p w:rsidR="004C631F" w:rsidRDefault="004C631F" w:rsidP="004C631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57" style="position:absolute;left:26280;top:7083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应用写作</w:t>
                        </w:r>
                      </w:p>
                    </w:txbxContent>
                  </v:textbox>
                </v:rect>
                <v:rect id="矩形 55" o:spid="_x0000_s1058" style="position:absolute;left:16609;top:19772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100" w:beforeAutospacing="1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线性代数</w:t>
                        </w:r>
                      </w:p>
                      <w:p w:rsidR="004C631F" w:rsidRPr="00647642" w:rsidRDefault="004C631F" w:rsidP="004C631F">
                        <w:pPr>
                          <w:rPr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  <v:shape id="肘形连接符 59" o:spid="_x0000_s1059" type="#_x0000_t34" style="position:absolute;left:19743;top:19222;width:1282;height:127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">
                  <v:stroke endarrow="block"/>
                </v:shape>
                <v:shape id="肘形连接符 60" o:spid="_x0000_s1060" type="#_x0000_t34" style="position:absolute;left:23651;top:15786;width:2394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">
                  <v:stroke endarrow="block"/>
                </v:shape>
                <v:rect id="矩形 61" o:spid="_x0000_s1061" style="position:absolute;left:6281;top:22573;width:7688;height:2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管理学（双语）</w:t>
                        </w:r>
                      </w:p>
                    </w:txbxContent>
                  </v:textbox>
                </v:rect>
                <v:shape id="肘形连接符 62" o:spid="_x0000_s1062" type="#_x0000_t34" style="position:absolute;left:14033;top:23546;width:2394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64" o:spid="_x0000_s1063" type="#_x0000_t34" style="position:absolute;left:42770;top:23903;width:2070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pN8xAAAANsAAAAPAAAAZHJzL2Rvd25yZXYueG1sRI/NasMw&#10;EITvhb6D2EIvJZFTgi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JGmk3zEAAAA2wAAAA8A&#10;AAAAAAAAAAAAAAAABwIAAGRycy9kb3ducmV2LnhtbFBLBQYAAAAAAwADALcAAAD4AgAAAAA=&#10;">
                  <v:stroke endarrow="block"/>
                </v:shape>
                <v:rect id="矩形 65" o:spid="_x0000_s1064" style="position:absolute;left:16401;top:2249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hint="eastAsia"/>
                            <w:sz w:val="13"/>
                            <w:szCs w:val="13"/>
                          </w:rPr>
                          <w:t>经济学</w:t>
                        </w:r>
                        <w:r w:rsidR="00B76073">
                          <w:rPr>
                            <w:rFonts w:hint="eastAsia"/>
                            <w:sz w:val="13"/>
                            <w:szCs w:val="13"/>
                          </w:rPr>
                          <w:t>原理</w:t>
                        </w:r>
                      </w:p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  <v:rect id="矩形 66" o:spid="_x0000_s1065" style="position:absolute;left:45032;top:26257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管理信息系统</w:t>
                        </w:r>
                      </w:p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  <v:rect id="矩形 67" o:spid="_x0000_s1066" style="position:absolute;left:44872;top:22693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统计学</w:t>
                        </w:r>
                      </w:p>
                    </w:txbxContent>
                  </v:textbox>
                </v:rect>
                <v:rect id="矩形 69" o:spid="_x0000_s1067" style="position:absolute;left:35451;top:2262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财务管理学</w:t>
                        </w:r>
                      </w:p>
                    </w:txbxContent>
                  </v:textbox>
                </v:rect>
                <v:rect id="矩形 70" o:spid="_x0000_s1068" style="position:absolute;left:35321;top:24986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网络营销</w:t>
                        </w:r>
                      </w:p>
                    </w:txbxContent>
                  </v:textbox>
                </v:rect>
                <v:rect id="矩形 74" o:spid="_x0000_s1069" style="position:absolute;left:26434;top:22667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会计学</w:t>
                        </w:r>
                      </w:p>
                    </w:txbxContent>
                  </v:textbox>
                </v:rect>
                <v:shape id="肘形连接符 76" o:spid="_x0000_s1070" type="#_x0000_t34" style="position:absolute;left:23899;top:2547;width:2394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">
                  <v:stroke endarrow="block"/>
                </v:shape>
                <v:shape id="肘形连接符 77" o:spid="_x0000_s1071" type="#_x0000_t34" style="position:absolute;left:42580;top:31188;width:1924;height:9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">
                  <v:stroke endarrow="block"/>
                </v:shape>
                <v:rect id="矩形 80" o:spid="_x0000_s1072" style="position:absolute;left:26485;top:30359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数据结构</w:t>
                        </w:r>
                      </w:p>
                    </w:txbxContent>
                  </v:textbox>
                </v:rect>
                <v:rect id="矩形 81" o:spid="_x0000_s1073" style="position:absolute;left:44504;top:30009;width:8550;height:2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商务智能</w:t>
                        </w:r>
                        <w:r w:rsidR="00154151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理论与</w:t>
                        </w:r>
                        <w:r w:rsidR="00154151">
                          <w:rPr>
                            <w:rFonts w:ascii="Times New Roman"/>
                            <w:color w:val="000000"/>
                            <w:sz w:val="13"/>
                            <w:szCs w:val="13"/>
                          </w:rPr>
                          <w:t>应用</w:t>
                        </w:r>
                      </w:p>
                    </w:txbxContent>
                  </v:textbox>
                </v:rect>
                <v:rect id="矩形 82" o:spid="_x0000_s1074" style="position:absolute;left:35131;top:30104;width:7449;height:2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数据库原理与应用</w:t>
                        </w:r>
                      </w:p>
                    </w:txbxContent>
                  </v:textbox>
                </v:rect>
                <v:rect id="矩形 83" o:spid="_x0000_s1075" style="position:absolute;left:26434;top:33202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电子商务概论</w:t>
                        </w:r>
                      </w:p>
                    </w:txbxContent>
                  </v:textbox>
                </v:rect>
                <v:shape id="肘形连接符 84" o:spid="_x0000_s1076" type="#_x0000_t34" style="position:absolute;left:33685;top:31259;width:1446;height:2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">
                  <v:stroke endarrow="block"/>
                </v:shape>
                <v:rect id="矩形 85" o:spid="_x0000_s1077" style="position:absolute;left:54196;top:30295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" filled="f" strokeweight=".25pt">
                  <v:textbox inset="0,0,0,0">
                    <w:txbxContent>
                      <w:p w:rsidR="004C631F" w:rsidRPr="00647642" w:rsidRDefault="004C631F" w:rsidP="004C631F">
                        <w:pPr>
                          <w:pStyle w:val="a8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运营管理</w:t>
                        </w:r>
                      </w:p>
                    </w:txbxContent>
                  </v:textbox>
                </v:rect>
                <v:rect id="矩形 88" o:spid="_x0000_s1078" style="position:absolute;left:44504;top:32652;width:8550;height:3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" filled="f" strokeweight=".25pt">
                  <v:textbox inset="0,0,0,0">
                    <w:txbxContent>
                      <w:p w:rsidR="00F22348" w:rsidRDefault="004C631F" w:rsidP="00F22348">
                        <w:pPr>
                          <w:pStyle w:val="a8"/>
                          <w:spacing w:before="0" w:after="0" w:line="240" w:lineRule="exact"/>
                          <w:jc w:val="center"/>
                          <w:rPr>
                            <w:rFonts w:ascii="Times New Roman"/>
                            <w:color w:val="000000"/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电子商务网站规划</w:t>
                        </w:r>
                      </w:p>
                      <w:p w:rsidR="004C631F" w:rsidRPr="00647642" w:rsidRDefault="004C631F" w:rsidP="00F22348">
                        <w:pPr>
                          <w:pStyle w:val="a8"/>
                          <w:spacing w:before="0" w:after="0" w:line="24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与设计</w:t>
                        </w:r>
                      </w:p>
                    </w:txbxContent>
                  </v:textbox>
                </v:rect>
                <v:rect id="矩形 89" o:spid="_x0000_s1079" style="position:absolute;left:16727;top:30297;width:7480;height:1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" filled="f" strokeweight=".25pt">
                  <v:textbox inset="0,0,0,0">
                    <w:txbxContent>
                      <w:p w:rsidR="004C631F" w:rsidRPr="00647642" w:rsidRDefault="00154151" w:rsidP="004C631F">
                        <w:pPr>
                          <w:pStyle w:val="a8"/>
                          <w:spacing w:before="0" w:after="0" w:line="20" w:lineRule="atLeas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面向对象</w:t>
                        </w:r>
                        <w:r w:rsidR="004C631F"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程序设计</w:t>
                        </w:r>
                      </w:p>
                    </w:txbxContent>
                  </v:textbox>
                </v:rect>
                <v:shape id="肘形连接符 109" o:spid="_x0000_s1080" type="#_x0000_t34" style="position:absolute;left:23931;top:1363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">
                  <v:stroke endarrow="block"/>
                </v:shape>
                <v:shape id="肘形连接符 115" o:spid="_x0000_s1081" type="#_x0000_t33" style="position:absolute;left:9413;top:29311;width:5080;height:427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">
                  <v:stroke endarrow="block"/>
                </v:shape>
                <v:rect id="矩形 90" o:spid="_x0000_s1082" style="position:absolute;left:26434;top:25132;width:7200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" filled="f" strokeweight=".25pt">
                  <v:textbox inset="0,0,0,0">
                    <w:txbxContent>
                      <w:p w:rsidR="00136D87" w:rsidRDefault="004C631F" w:rsidP="00596D6D">
                        <w:pPr>
                          <w:pStyle w:val="a8"/>
                          <w:spacing w:before="0" w:after="0" w:line="240" w:lineRule="exact"/>
                          <w:jc w:val="center"/>
                          <w:rPr>
                            <w:rFonts w:ascii="Times New Roman"/>
                            <w:color w:val="000000"/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计算机网络技术</w:t>
                        </w:r>
                      </w:p>
                      <w:p w:rsidR="004C631F" w:rsidRPr="00647642" w:rsidRDefault="004C631F" w:rsidP="00596D6D">
                        <w:pPr>
                          <w:pStyle w:val="a8"/>
                          <w:spacing w:before="0" w:after="0" w:line="24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647642"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与应用</w:t>
                        </w:r>
                      </w:p>
                    </w:txbxContent>
                  </v:textbox>
                </v:rect>
                <v:shape id="肘形连接符 118" o:spid="_x0000_s1083" type="#_x0000_t34" style="position:absolute;left:53054;top:31188;width:1142;height: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">
                  <v:stroke endarrow="block"/>
                </v:shape>
                <v:shape id="肘形连接符 119" o:spid="_x0000_s1084" type="#_x0000_t33" style="position:absolute;left:40821;top:30496;width:1717;height:564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">
                  <v:stroke endarrow="block"/>
                </v:shape>
                <v:rect id="矩形 94" o:spid="_x0000_s1085" style="position:absolute;left:5745;top:21995;width:56288;height:67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" filled="f" strokeweight=".25pt">
                  <v:stroke dashstyle="longDash"/>
                  <v:textbox inset="0,0,0,0">
                    <w:txbxContent>
                      <w:p w:rsidR="0060735F" w:rsidRPr="0060735F" w:rsidRDefault="0060735F" w:rsidP="0060735F">
                        <w:pPr>
                          <w:pStyle w:val="a8"/>
                          <w:spacing w:after="0"/>
                          <w:ind w:firstLineChars="300" w:firstLine="900"/>
                          <w:rPr>
                            <w:rFonts w:ascii="仿宋" w:eastAsia="仿宋" w:hAnsi="仿宋"/>
                            <w:sz w:val="30"/>
                            <w:szCs w:val="30"/>
                          </w:rPr>
                        </w:pPr>
                        <w:r w:rsidRPr="0060735F">
                          <w:rPr>
                            <w:rFonts w:ascii="仿宋" w:eastAsia="仿宋" w:hAnsi="仿宋" w:hint="eastAsia"/>
                            <w:color w:val="000000"/>
                            <w:sz w:val="30"/>
                            <w:szCs w:val="30"/>
                          </w:rPr>
                          <w:t>学科基础课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3" o:spid="_x0000_s1086" type="#_x0000_t32" style="position:absolute;left:23732;top:23349;width:26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" strokecolor="black [3040]">
                  <v:stroke endarrow="block"/>
                </v:shape>
                <v:shape id="直接箭头连接符 15" o:spid="_x0000_s1087" type="#_x0000_t32" style="position:absolute;left:33634;top:23567;width:1990;height: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" strokecolor="black [3040]">
                  <v:stroke endarrow="block"/>
                </v:shape>
                <v:shape id="直接箭头连接符 17" o:spid="_x0000_s1088" type="#_x0000_t32" style="position:absolute;left:33789;top:27154;width:11243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" strokecolor="black [3040]">
                  <v:stroke endarrow="block"/>
                </v:shape>
                <v:shape id="直接箭头连接符 19" o:spid="_x0000_s1089" type="#_x0000_t32" style="position:absolute;left:24313;top:31154;width:2012;height: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" strokecolor="black [3040]">
                  <v:stroke endarrow="block"/>
                </v:shape>
                <v:shape id="文本框 155" o:spid="_x0000_s1090" type="#_x0000_t202" style="position:absolute;left:71342;top:857;width:3855;height:40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" fillcolor="#c7edcc" strokeweight=".5pt">
                  <v:textbox style="layout-flow:vertical-ideographic">
                    <w:txbxContent>
                      <w:p w:rsidR="00CE4B43" w:rsidRDefault="00CE4B43" w:rsidP="00CE4B43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kern w:val="2"/>
                            <w:sz w:val="21"/>
                            <w:szCs w:val="21"/>
                          </w:rPr>
                          <w:t>毕业实习及毕业论文（设计）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4C631F" w:rsidRPr="00D70ADF" w:rsidRDefault="004C631F" w:rsidP="004C631F"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 w:rsidR="004C631F" w:rsidRPr="00D70ADF" w:rsidSect="00896849">
          <w:footerReference w:type="default" r:id="rId9"/>
          <w:pgSz w:w="16838" w:h="11906" w:orient="landscape"/>
          <w:pgMar w:top="720" w:right="720" w:bottom="720" w:left="720" w:header="851" w:footer="992" w:gutter="0"/>
          <w:pgNumType w:fmt="numberInDash"/>
          <w:cols w:space="425"/>
          <w:docGrid w:type="lines" w:linePitch="312"/>
        </w:sectPr>
      </w:pPr>
      <w:bookmarkStart w:id="0" w:name="_GoBack"/>
      <w:bookmarkEnd w:id="0"/>
    </w:p>
    <w:p w:rsidR="004C631F" w:rsidRPr="004C631F" w:rsidRDefault="004C631F" w:rsidP="00D23A78">
      <w:pPr>
        <w:widowControl/>
        <w:spacing w:line="560" w:lineRule="exact"/>
      </w:pPr>
    </w:p>
    <w:sectPr w:rsidR="004C631F" w:rsidRPr="004C631F" w:rsidSect="006536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7CB" w:rsidRDefault="002047CB" w:rsidP="00DA45C5">
      <w:r>
        <w:separator/>
      </w:r>
    </w:p>
  </w:endnote>
  <w:endnote w:type="continuationSeparator" w:id="0">
    <w:p w:rsidR="002047CB" w:rsidRDefault="002047CB" w:rsidP="00DA4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31F" w:rsidRPr="003D489D" w:rsidRDefault="004C631F" w:rsidP="003D489D">
    <w:pPr>
      <w:pStyle w:val="a6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530E94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18 -</w:t>
    </w:r>
    <w:r w:rsidRPr="003D489D">
      <w:rPr>
        <w:rFonts w:ascii="宋体" w:hAnsi="宋体"/>
        <w:sz w:val="28"/>
        <w:szCs w:val="28"/>
      </w:rPr>
      <w:fldChar w:fldCharType="end"/>
    </w:r>
  </w:p>
  <w:p w:rsidR="004C631F" w:rsidRDefault="004C631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31F" w:rsidRPr="00456152" w:rsidRDefault="004C631F" w:rsidP="00456152">
    <w:pPr>
      <w:pStyle w:val="a6"/>
      <w:ind w:rightChars="107" w:right="225"/>
      <w:jc w:val="right"/>
      <w:rPr>
        <w:rFonts w:ascii="宋体" w:hAnsi="宋体"/>
        <w:sz w:val="28"/>
        <w:szCs w:val="28"/>
      </w:rPr>
    </w:pPr>
  </w:p>
  <w:p w:rsidR="004C631F" w:rsidRDefault="004C631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31F" w:rsidRPr="003D489D" w:rsidRDefault="004C631F" w:rsidP="003D489D">
    <w:pPr>
      <w:pStyle w:val="a6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7CB" w:rsidRDefault="002047CB" w:rsidP="00DA45C5">
      <w:r>
        <w:separator/>
      </w:r>
    </w:p>
  </w:footnote>
  <w:footnote w:type="continuationSeparator" w:id="0">
    <w:p w:rsidR="002047CB" w:rsidRDefault="002047CB" w:rsidP="00DA45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36"/>
    <w:rsid w:val="00034518"/>
    <w:rsid w:val="00034CE7"/>
    <w:rsid w:val="00051AD7"/>
    <w:rsid w:val="000B6557"/>
    <w:rsid w:val="000F154C"/>
    <w:rsid w:val="00135730"/>
    <w:rsid w:val="00136D87"/>
    <w:rsid w:val="00140ECE"/>
    <w:rsid w:val="00154151"/>
    <w:rsid w:val="00172135"/>
    <w:rsid w:val="00175A5F"/>
    <w:rsid w:val="001912E2"/>
    <w:rsid w:val="001A3197"/>
    <w:rsid w:val="001D025B"/>
    <w:rsid w:val="001D41A7"/>
    <w:rsid w:val="001D7C73"/>
    <w:rsid w:val="001F2753"/>
    <w:rsid w:val="00202E75"/>
    <w:rsid w:val="002047CB"/>
    <w:rsid w:val="002314CB"/>
    <w:rsid w:val="00237BF2"/>
    <w:rsid w:val="00282D08"/>
    <w:rsid w:val="00296E36"/>
    <w:rsid w:val="002C5E4A"/>
    <w:rsid w:val="002E3058"/>
    <w:rsid w:val="003118D6"/>
    <w:rsid w:val="00332463"/>
    <w:rsid w:val="003472E3"/>
    <w:rsid w:val="00367CB7"/>
    <w:rsid w:val="003729D6"/>
    <w:rsid w:val="003C613A"/>
    <w:rsid w:val="003F4430"/>
    <w:rsid w:val="00414ACF"/>
    <w:rsid w:val="00421EC4"/>
    <w:rsid w:val="004635CD"/>
    <w:rsid w:val="004B05E7"/>
    <w:rsid w:val="004C631F"/>
    <w:rsid w:val="004E4630"/>
    <w:rsid w:val="004E6240"/>
    <w:rsid w:val="004F0C58"/>
    <w:rsid w:val="00551C20"/>
    <w:rsid w:val="00596D6D"/>
    <w:rsid w:val="005D7CF3"/>
    <w:rsid w:val="005E158C"/>
    <w:rsid w:val="005F0FED"/>
    <w:rsid w:val="0060735F"/>
    <w:rsid w:val="00613E63"/>
    <w:rsid w:val="00647642"/>
    <w:rsid w:val="006536ED"/>
    <w:rsid w:val="00655420"/>
    <w:rsid w:val="00694045"/>
    <w:rsid w:val="00737889"/>
    <w:rsid w:val="007756CD"/>
    <w:rsid w:val="00786325"/>
    <w:rsid w:val="00795F22"/>
    <w:rsid w:val="007B0CB8"/>
    <w:rsid w:val="007B73FA"/>
    <w:rsid w:val="007F07F3"/>
    <w:rsid w:val="008339AF"/>
    <w:rsid w:val="00842F60"/>
    <w:rsid w:val="00847F6A"/>
    <w:rsid w:val="00851889"/>
    <w:rsid w:val="00886CE9"/>
    <w:rsid w:val="0089175B"/>
    <w:rsid w:val="008927D5"/>
    <w:rsid w:val="008A5864"/>
    <w:rsid w:val="008F6D06"/>
    <w:rsid w:val="00903C05"/>
    <w:rsid w:val="00911DD8"/>
    <w:rsid w:val="00932EA5"/>
    <w:rsid w:val="009406AF"/>
    <w:rsid w:val="0094307F"/>
    <w:rsid w:val="00970985"/>
    <w:rsid w:val="0097267D"/>
    <w:rsid w:val="00981311"/>
    <w:rsid w:val="0098497A"/>
    <w:rsid w:val="009A71E7"/>
    <w:rsid w:val="009C3A58"/>
    <w:rsid w:val="009F03FF"/>
    <w:rsid w:val="009F6C3A"/>
    <w:rsid w:val="00A05E07"/>
    <w:rsid w:val="00A32FA5"/>
    <w:rsid w:val="00A41594"/>
    <w:rsid w:val="00A41F25"/>
    <w:rsid w:val="00A71F3D"/>
    <w:rsid w:val="00A734A9"/>
    <w:rsid w:val="00A96CFE"/>
    <w:rsid w:val="00B073BE"/>
    <w:rsid w:val="00B119D9"/>
    <w:rsid w:val="00B41AA2"/>
    <w:rsid w:val="00B54B23"/>
    <w:rsid w:val="00B72C6B"/>
    <w:rsid w:val="00B76073"/>
    <w:rsid w:val="00BA6FE6"/>
    <w:rsid w:val="00BC43BA"/>
    <w:rsid w:val="00BD7303"/>
    <w:rsid w:val="00BE684D"/>
    <w:rsid w:val="00C00C2B"/>
    <w:rsid w:val="00C41770"/>
    <w:rsid w:val="00C41AFA"/>
    <w:rsid w:val="00C65A58"/>
    <w:rsid w:val="00C82A7C"/>
    <w:rsid w:val="00C915F7"/>
    <w:rsid w:val="00CB2E65"/>
    <w:rsid w:val="00CE4B43"/>
    <w:rsid w:val="00CF59E6"/>
    <w:rsid w:val="00D0102A"/>
    <w:rsid w:val="00D220B0"/>
    <w:rsid w:val="00D23A78"/>
    <w:rsid w:val="00D63BA9"/>
    <w:rsid w:val="00D849C6"/>
    <w:rsid w:val="00D87F0F"/>
    <w:rsid w:val="00DA00D7"/>
    <w:rsid w:val="00DA45C5"/>
    <w:rsid w:val="00DB4FCA"/>
    <w:rsid w:val="00DC07D3"/>
    <w:rsid w:val="00DE5693"/>
    <w:rsid w:val="00DF23D2"/>
    <w:rsid w:val="00E34A3E"/>
    <w:rsid w:val="00E55657"/>
    <w:rsid w:val="00E5703D"/>
    <w:rsid w:val="00E80CEC"/>
    <w:rsid w:val="00E85CB6"/>
    <w:rsid w:val="00EA3405"/>
    <w:rsid w:val="00EA3DF6"/>
    <w:rsid w:val="00EB3C4D"/>
    <w:rsid w:val="00EB4132"/>
    <w:rsid w:val="00EF3A98"/>
    <w:rsid w:val="00F15655"/>
    <w:rsid w:val="00F22348"/>
    <w:rsid w:val="00F30F49"/>
    <w:rsid w:val="00F46831"/>
    <w:rsid w:val="00F70726"/>
    <w:rsid w:val="00F9424C"/>
    <w:rsid w:val="00F9492A"/>
    <w:rsid w:val="00FC5331"/>
    <w:rsid w:val="00FE7E2D"/>
    <w:rsid w:val="00FF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AD38EA-2583-442B-864B-E1268448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E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E36"/>
    <w:pPr>
      <w:ind w:firstLineChars="200" w:firstLine="420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DA45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A45C5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A45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A45C5"/>
    <w:rPr>
      <w:rFonts w:ascii="Times New Roman" w:eastAsia="宋体" w:hAnsi="Times New Roman" w:cs="Times New Roman"/>
      <w:sz w:val="18"/>
      <w:szCs w:val="18"/>
    </w:rPr>
  </w:style>
  <w:style w:type="paragraph" w:styleId="a8">
    <w:name w:val="Normal (Web)"/>
    <w:basedOn w:val="a"/>
    <w:uiPriority w:val="99"/>
    <w:rsid w:val="004C631F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0037D-52C5-4E03-8F23-D5250BE4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徐礼德</dc:creator>
  <cp:lastModifiedBy>HM</cp:lastModifiedBy>
  <cp:revision>114</cp:revision>
  <dcterms:created xsi:type="dcterms:W3CDTF">2017-03-22T20:33:00Z</dcterms:created>
  <dcterms:modified xsi:type="dcterms:W3CDTF">2017-10-17T00:57:00Z</dcterms:modified>
</cp:coreProperties>
</file>